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0"/>
        </w:tabs>
        <w:contextualSpacing/>
        <w:outlineLvl w:val="0"/>
        <w:rPr>
          <w:rFonts w:ascii="Times New Roman" w:hAnsi="Times New Roman" w:cs="Times New Roman"/>
          <w:b/>
          <w:sz w:val="24"/>
          <w:szCs w:val="24"/>
        </w:rPr>
      </w:pPr>
      <w:r>
        <w:rPr>
          <w:rFonts w:ascii="Times New Roman" w:hAnsi="Times New Roman" w:cs="Times New Roman"/>
          <w:b/>
          <w:sz w:val="24"/>
          <w:szCs w:val="24"/>
        </w:rPr>
        <w:t>Dharma Reddy</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 xml:space="preserve">                      </w:t>
      </w:r>
    </w:p>
    <w:p>
      <w:pPr>
        <w:tabs>
          <w:tab w:val="left" w:pos="0"/>
        </w:tabs>
        <w:contextualSpacing/>
        <w:outlineLvl w:val="0"/>
        <w:rPr>
          <w:rFonts w:ascii="Times New Roman" w:hAnsi="Times New Roman" w:cs="Times New Roman"/>
          <w:b/>
          <w:sz w:val="24"/>
          <w:szCs w:val="24"/>
        </w:rPr>
      </w:pPr>
      <w:r>
        <w:rPr>
          <w:rFonts w:ascii="Times New Roman" w:hAnsi="Times New Roman" w:cs="Times New Roman"/>
          <w:b/>
          <w:sz w:val="24"/>
          <w:szCs w:val="24"/>
        </w:rPr>
        <w:t xml:space="preserve">Email: </w:t>
      </w:r>
      <w:r>
        <w:fldChar w:fldCharType="begin"/>
      </w:r>
      <w:r>
        <w:instrText xml:space="preserve"> HYPERLINK "mailto:dharmareddyb76@gmail.com" </w:instrText>
      </w:r>
      <w:r>
        <w:fldChar w:fldCharType="separate"/>
      </w:r>
      <w:r>
        <w:rPr>
          <w:rStyle w:val="5"/>
          <w:rFonts w:ascii="Times New Roman" w:hAnsi="Times New Roman" w:cs="Times New Roman"/>
          <w:b/>
          <w:sz w:val="24"/>
          <w:szCs w:val="24"/>
        </w:rPr>
        <w:t>dharmareddyb76@gmail.com</w:t>
      </w:r>
      <w:r>
        <w:rPr>
          <w:rStyle w:val="5"/>
          <w:rFonts w:ascii="Times New Roman" w:hAnsi="Times New Roman" w:cs="Times New Roman"/>
          <w:b/>
          <w:sz w:val="24"/>
          <w:szCs w:val="24"/>
        </w:rPr>
        <w:fldChar w:fldCharType="end"/>
      </w:r>
      <w:r>
        <w:rPr>
          <w:rFonts w:ascii="Times New Roman" w:hAnsi="Times New Roman" w:cs="Times New Roman"/>
          <w:b/>
          <w:sz w:val="24"/>
          <w:szCs w:val="24"/>
        </w:rPr>
        <w:tab/>
      </w:r>
    </w:p>
    <w:p>
      <w:pPr>
        <w:tabs>
          <w:tab w:val="left" w:pos="0"/>
        </w:tabs>
        <w:contextualSpacing/>
        <w:outlineLvl w:val="0"/>
        <w:rPr>
          <w:rFonts w:ascii="Times New Roman" w:hAnsi="Times New Roman" w:cs="Times New Roman"/>
          <w:b/>
          <w:sz w:val="24"/>
          <w:szCs w:val="24"/>
        </w:rPr>
      </w:pPr>
      <w:r>
        <w:rPr>
          <w:rFonts w:ascii="Times New Roman" w:hAnsi="Times New Roman" w:cs="Times New Roman"/>
          <w:b/>
          <w:sz w:val="24"/>
          <w:szCs w:val="24"/>
        </w:rPr>
        <w:t>Mobile: +91-9059325576</w:t>
      </w:r>
    </w:p>
    <w:p>
      <w:pPr>
        <w:tabs>
          <w:tab w:val="left" w:pos="0"/>
        </w:tabs>
        <w:outlineLvl w:val="0"/>
        <w:rPr>
          <w:rFonts w:ascii="Times New Roman" w:hAnsi="Times New Roman" w:cs="Times New Roman"/>
          <w:b/>
          <w:sz w:val="24"/>
          <w:szCs w:val="24"/>
        </w:rPr>
      </w:pPr>
      <w:r>
        <w:rPr>
          <w:rFonts w:ascii="Times New Roman" w:hAnsi="Times New Roman" w:cs="Times New Roman"/>
          <w:b/>
          <w:sz w:val="24"/>
          <w:szCs w:val="24"/>
        </w:rPr>
        <mc:AlternateContent>
          <mc:Choice Requires="wps">
            <w:drawing>
              <wp:anchor distT="0" distB="0" distL="0" distR="0" simplePos="0" relativeHeight="251659264" behindDoc="0" locked="0" layoutInCell="1" allowOverlap="1">
                <wp:simplePos x="0" y="0"/>
                <wp:positionH relativeFrom="column">
                  <wp:posOffset>-621665</wp:posOffset>
                </wp:positionH>
                <wp:positionV relativeFrom="paragraph">
                  <wp:posOffset>182245</wp:posOffset>
                </wp:positionV>
                <wp:extent cx="7581900" cy="19050"/>
                <wp:effectExtent l="5080" t="5080" r="13970" b="13970"/>
                <wp:wrapNone/>
                <wp:docPr id="1" name="Straight Connector 3"/>
                <wp:cNvGraphicFramePr/>
                <a:graphic xmlns:a="http://schemas.openxmlformats.org/drawingml/2006/main">
                  <a:graphicData uri="http://schemas.microsoft.com/office/word/2010/wordprocessingShape">
                    <wps:wsp>
                      <wps:cNvCnPr>
                        <a:cxnSpLocks noChangeShapeType="1"/>
                      </wps:cNvCnPr>
                      <wps:spPr bwMode="auto">
                        <a:xfrm>
                          <a:off x="0" y="0"/>
                          <a:ext cx="7581900" cy="19050"/>
                        </a:xfrm>
                        <a:prstGeom prst="line">
                          <a:avLst/>
                        </a:prstGeom>
                        <a:noFill/>
                        <a:ln w="6350">
                          <a:solidFill>
                            <a:srgbClr val="000000"/>
                          </a:solidFill>
                          <a:miter lim="800000"/>
                        </a:ln>
                      </wps:spPr>
                      <wps:bodyPr/>
                    </wps:wsp>
                  </a:graphicData>
                </a:graphic>
              </wp:anchor>
            </w:drawing>
          </mc:Choice>
          <mc:Fallback>
            <w:pict>
              <v:line id="Straight Connector 3" o:spid="_x0000_s1026" o:spt="20" style="position:absolute;left:0pt;margin-left:-48.95pt;margin-top:14.35pt;height:1.5pt;width:597pt;z-index:251659264;mso-width-relative:page;mso-height-relative:page;" filled="f" stroked="t" coordsize="21600,21600" o:gfxdata="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Geu2r2AAAAAoBAAAPAAAAAAAA&#10;AAEAIAAAACIAAABkcnMvZG93bnJldi54bWxQSwECFAAUAAAACACHTuJAEp8sPNkBAAC+AwAADgAA&#10;AAAAAAABACAAAAAnAQAAZHJzL2Uyb0RvYy54bWxQSwUGAAAAAAYABgBZAQAAcgUAAAAA&#10;">
                <v:fill on="f" focussize="0,0"/>
                <v:stroke weight="0.5pt" color="#000000" miterlimit="8" joinstyle="miter"/>
                <v:imagedata o:title=""/>
                <o:lock v:ext="edit" aspectratio="f"/>
              </v:line>
            </w:pict>
          </mc:Fallback>
        </mc:AlternateContent>
      </w:r>
      <w:r>
        <w:rPr>
          <w:rFonts w:ascii="Times New Roman" w:hAnsi="Times New Roman" w:cs="Times New Roman"/>
          <w:b/>
          <w:sz w:val="24"/>
          <w:szCs w:val="24"/>
        </w:rPr>
        <w:t xml:space="preserve"> </w:t>
      </w:r>
    </w:p>
    <w:p>
      <w:pPr>
        <w:tabs>
          <w:tab w:val="left" w:pos="0"/>
        </w:tabs>
        <w:ind w:left="-567"/>
        <w:outlineLvl w:val="0"/>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u w:val="single"/>
        </w:rPr>
        <w:t>PROFESSIONAL SUMMARY</w:t>
      </w:r>
      <w:r>
        <w:rPr>
          <w:rFonts w:ascii="Times New Roman" w:hAnsi="Times New Roman" w:cs="Times New Roman"/>
          <w:b/>
          <w:sz w:val="24"/>
          <w:szCs w:val="24"/>
        </w:rPr>
        <w:t>:</w:t>
      </w:r>
    </w:p>
    <w:p>
      <w:pPr>
        <w:pStyle w:val="6"/>
        <w:numPr>
          <w:ilvl w:val="0"/>
          <w:numId w:val="1"/>
        </w:numPr>
        <w:outlineLvl w:val="0"/>
        <w:rPr>
          <w:rFonts w:ascii="Times New Roman" w:hAnsi="Times New Roman" w:cs="Times New Roman"/>
          <w:b/>
          <w:sz w:val="24"/>
          <w:szCs w:val="24"/>
        </w:rPr>
      </w:pPr>
      <w:r>
        <w:rPr>
          <w:rFonts w:ascii="Times New Roman" w:hAnsi="Times New Roman" w:cs="Times New Roman"/>
          <w:sz w:val="24"/>
          <w:szCs w:val="24"/>
        </w:rPr>
        <w:t xml:space="preserve">Having </w:t>
      </w:r>
      <w:r>
        <w:rPr>
          <w:rFonts w:ascii="Times New Roman" w:hAnsi="Times New Roman" w:cs="Times New Roman"/>
          <w:b/>
          <w:sz w:val="24"/>
          <w:szCs w:val="24"/>
        </w:rPr>
        <w:t>4+ years</w:t>
      </w:r>
      <w:r>
        <w:rPr>
          <w:rFonts w:ascii="Times New Roman" w:hAnsi="Times New Roman" w:cs="Times New Roman"/>
          <w:sz w:val="24"/>
          <w:szCs w:val="24"/>
        </w:rPr>
        <w:t xml:space="preserve"> of experience in developing, supporting and maintenance of web based applications using</w:t>
      </w:r>
      <w:r>
        <w:rPr>
          <w:rFonts w:hint="default" w:ascii="Times New Roman" w:hAnsi="Times New Roman" w:cs="Times New Roman"/>
          <w:sz w:val="24"/>
          <w:szCs w:val="24"/>
          <w:lang w:val="en-GB"/>
        </w:rPr>
        <w:t xml:space="preserve"> Angular Developer</w:t>
      </w:r>
      <w:r>
        <w:rPr>
          <w:rFonts w:ascii="Times New Roman" w:hAnsi="Times New Roman" w:cs="Times New Roman"/>
          <w:sz w:val="24"/>
          <w:szCs w:val="24"/>
        </w:rPr>
        <w:t xml:space="preserve"> technologies</w:t>
      </w:r>
    </w:p>
    <w:p>
      <w:pPr>
        <w:pStyle w:val="6"/>
        <w:numPr>
          <w:ilvl w:val="0"/>
          <w:numId w:val="1"/>
        </w:numPr>
        <w:outlineLvl w:val="0"/>
        <w:rPr>
          <w:rFonts w:ascii="Times New Roman" w:hAnsi="Times New Roman" w:cs="Times New Roman"/>
          <w:sz w:val="24"/>
          <w:szCs w:val="24"/>
        </w:rPr>
      </w:pPr>
      <w:r>
        <w:rPr>
          <w:rFonts w:ascii="Times New Roman" w:hAnsi="Times New Roman" w:cs="Times New Roman"/>
          <w:sz w:val="24"/>
          <w:szCs w:val="24"/>
        </w:rPr>
        <w:t xml:space="preserve">Exposure of interacting with </w:t>
      </w:r>
      <w:r>
        <w:rPr>
          <w:rFonts w:ascii="Times New Roman" w:hAnsi="Times New Roman" w:cs="Times New Roman"/>
          <w:b/>
          <w:sz w:val="24"/>
          <w:szCs w:val="24"/>
        </w:rPr>
        <w:t>Customers</w:t>
      </w:r>
    </w:p>
    <w:p>
      <w:pPr>
        <w:pStyle w:val="6"/>
        <w:numPr>
          <w:ilvl w:val="0"/>
          <w:numId w:val="1"/>
        </w:numPr>
        <w:outlineLvl w:val="0"/>
        <w:rPr>
          <w:rFonts w:ascii="Times New Roman" w:hAnsi="Times New Roman" w:cs="Times New Roman"/>
          <w:sz w:val="24"/>
          <w:szCs w:val="24"/>
        </w:rPr>
      </w:pPr>
      <w:r>
        <w:rPr>
          <w:rFonts w:ascii="Times New Roman" w:hAnsi="Times New Roman" w:cs="Times New Roman"/>
          <w:sz w:val="24"/>
          <w:szCs w:val="24"/>
        </w:rPr>
        <w:t xml:space="preserve">Have been travelled and having good working experience to/at </w:t>
      </w:r>
      <w:r>
        <w:rPr>
          <w:rFonts w:ascii="Times New Roman" w:hAnsi="Times New Roman" w:cs="Times New Roman"/>
          <w:b/>
          <w:sz w:val="24"/>
          <w:szCs w:val="24"/>
        </w:rPr>
        <w:t>Customer Place</w:t>
      </w:r>
    </w:p>
    <w:p>
      <w:pPr>
        <w:pStyle w:val="6"/>
        <w:numPr>
          <w:ilvl w:val="0"/>
          <w:numId w:val="1"/>
        </w:numPr>
        <w:outlineLvl w:val="0"/>
        <w:rPr>
          <w:rFonts w:ascii="Times New Roman" w:hAnsi="Times New Roman" w:cs="Times New Roman"/>
          <w:sz w:val="24"/>
          <w:szCs w:val="24"/>
        </w:rPr>
      </w:pPr>
      <w:r>
        <w:rPr>
          <w:rFonts w:ascii="Times New Roman" w:hAnsi="Times New Roman" w:cs="Times New Roman"/>
          <w:sz w:val="24"/>
          <w:szCs w:val="24"/>
        </w:rPr>
        <w:t>Having good experience on different project domains like</w:t>
      </w:r>
      <w:r>
        <w:rPr>
          <w:rFonts w:ascii="Times New Roman" w:hAnsi="Times New Roman" w:cs="Times New Roman"/>
          <w:b/>
          <w:sz w:val="24"/>
          <w:szCs w:val="24"/>
        </w:rPr>
        <w:t xml:space="preserve"> Tools/Products, Banking, Telecom</w:t>
      </w:r>
      <w:r>
        <w:rPr>
          <w:rFonts w:ascii="Times New Roman" w:hAnsi="Times New Roman" w:cs="Times New Roman"/>
          <w:sz w:val="24"/>
          <w:szCs w:val="24"/>
        </w:rPr>
        <w:t xml:space="preserve"> and </w:t>
      </w:r>
      <w:r>
        <w:rPr>
          <w:rFonts w:ascii="Times New Roman" w:hAnsi="Times New Roman" w:cs="Times New Roman"/>
          <w:b/>
          <w:sz w:val="24"/>
          <w:szCs w:val="24"/>
        </w:rPr>
        <w:t>Services.</w:t>
      </w:r>
    </w:p>
    <w:p>
      <w:pPr>
        <w:pStyle w:val="6"/>
        <w:numPr>
          <w:ilvl w:val="0"/>
          <w:numId w:val="1"/>
        </w:numPr>
        <w:outlineLvl w:val="0"/>
        <w:rPr>
          <w:rFonts w:ascii="Times New Roman" w:hAnsi="Times New Roman" w:cs="Times New Roman"/>
          <w:sz w:val="24"/>
          <w:szCs w:val="24"/>
        </w:rPr>
      </w:pPr>
      <w:r>
        <w:rPr>
          <w:rFonts w:ascii="Times New Roman" w:hAnsi="Times New Roman" w:cs="Times New Roman"/>
          <w:sz w:val="24"/>
          <w:szCs w:val="24"/>
        </w:rPr>
        <w:t xml:space="preserve">Having good experience and knowledge on various UI technologies like </w:t>
      </w:r>
      <w:r>
        <w:rPr>
          <w:rFonts w:ascii="Times New Roman" w:hAnsi="Times New Roman" w:cs="Times New Roman"/>
          <w:b/>
          <w:sz w:val="24"/>
          <w:szCs w:val="24"/>
        </w:rPr>
        <w:t xml:space="preserve">HTML5, CSS3, JavaScript, Bootstrap </w:t>
      </w:r>
      <w:r>
        <w:rPr>
          <w:rFonts w:ascii="Times New Roman" w:hAnsi="Times New Roman" w:cs="Times New Roman"/>
          <w:sz w:val="24"/>
          <w:szCs w:val="24"/>
        </w:rPr>
        <w:t>and</w:t>
      </w:r>
      <w:r>
        <w:rPr>
          <w:rFonts w:ascii="Times New Roman" w:hAnsi="Times New Roman" w:cs="Times New Roman"/>
          <w:b/>
          <w:sz w:val="24"/>
          <w:szCs w:val="24"/>
        </w:rPr>
        <w:t xml:space="preserve"> Angular4/6/7.</w:t>
      </w:r>
    </w:p>
    <w:p>
      <w:pPr>
        <w:pStyle w:val="6"/>
        <w:numPr>
          <w:ilvl w:val="0"/>
          <w:numId w:val="1"/>
        </w:numPr>
        <w:outlineLvl w:val="0"/>
        <w:rPr>
          <w:rFonts w:ascii="Times New Roman" w:hAnsi="Times New Roman" w:cs="Times New Roman"/>
          <w:sz w:val="24"/>
          <w:szCs w:val="24"/>
        </w:rPr>
      </w:pPr>
      <w:r>
        <w:rPr>
          <w:rFonts w:ascii="Times New Roman" w:hAnsi="Times New Roman" w:cs="Times New Roman"/>
          <w:sz w:val="24"/>
          <w:szCs w:val="24"/>
        </w:rPr>
        <w:t xml:space="preserve">Having good experience on </w:t>
      </w:r>
      <w:r>
        <w:rPr>
          <w:rFonts w:ascii="Times New Roman" w:hAnsi="Times New Roman" w:cs="Times New Roman"/>
          <w:b/>
          <w:sz w:val="24"/>
          <w:szCs w:val="24"/>
        </w:rPr>
        <w:t>Agile</w:t>
      </w:r>
      <w:r>
        <w:rPr>
          <w:rFonts w:ascii="Times New Roman" w:hAnsi="Times New Roman" w:cs="Times New Roman"/>
          <w:sz w:val="24"/>
          <w:szCs w:val="24"/>
        </w:rPr>
        <w:t xml:space="preserve"> methodology</w:t>
      </w:r>
    </w:p>
    <w:p>
      <w:pPr>
        <w:pStyle w:val="6"/>
        <w:numPr>
          <w:ilvl w:val="0"/>
          <w:numId w:val="1"/>
        </w:numPr>
        <w:outlineLvl w:val="0"/>
        <w:rPr>
          <w:rFonts w:ascii="Times New Roman" w:hAnsi="Times New Roman" w:cs="Times New Roman"/>
          <w:sz w:val="24"/>
          <w:szCs w:val="24"/>
        </w:rPr>
      </w:pPr>
      <w:r>
        <w:rPr>
          <w:rFonts w:ascii="Times New Roman" w:hAnsi="Times New Roman" w:cs="Times New Roman"/>
          <w:sz w:val="24"/>
          <w:szCs w:val="24"/>
        </w:rPr>
        <w:t xml:space="preserve">Ability to learn new technologies with minimal time period and excellence in team playing with </w:t>
      </w:r>
      <w:r>
        <w:rPr>
          <w:rFonts w:ascii="Times New Roman" w:hAnsi="Times New Roman" w:cs="Times New Roman"/>
          <w:b/>
          <w:sz w:val="24"/>
          <w:szCs w:val="24"/>
        </w:rPr>
        <w:t>multi-location teams</w:t>
      </w:r>
    </w:p>
    <w:p>
      <w:pPr>
        <w:outlineLvl w:val="0"/>
        <w:rPr>
          <w:rFonts w:ascii="Times New Roman" w:hAnsi="Times New Roman" w:cs="Times New Roman"/>
          <w:b/>
          <w:sz w:val="24"/>
          <w:szCs w:val="24"/>
        </w:rPr>
      </w:pPr>
      <w:r>
        <w:rPr>
          <w:rFonts w:ascii="Times New Roman" w:hAnsi="Times New Roman" w:cs="Times New Roman"/>
          <w:b/>
          <w:sz w:val="24"/>
          <w:szCs w:val="24"/>
          <w:u w:val="single"/>
        </w:rPr>
        <w:t>PROFESSIONAL EXPERIENCE</w:t>
      </w:r>
      <w:r>
        <w:rPr>
          <w:rFonts w:ascii="Times New Roman" w:hAnsi="Times New Roman" w:cs="Times New Roman"/>
          <w:b/>
          <w:sz w:val="24"/>
          <w:szCs w:val="24"/>
        </w:rPr>
        <w:t xml:space="preserve">:                                                                                                                                          </w:t>
      </w:r>
    </w:p>
    <w:p>
      <w:pPr>
        <w:pStyle w:val="6"/>
        <w:numPr>
          <w:ilvl w:val="0"/>
          <w:numId w:val="2"/>
        </w:numPr>
        <w:outlineLvl w:val="0"/>
        <w:rPr>
          <w:rFonts w:ascii="Times New Roman" w:hAnsi="Times New Roman" w:cs="Times New Roman"/>
          <w:b/>
          <w:sz w:val="24"/>
          <w:szCs w:val="24"/>
        </w:rPr>
      </w:pPr>
      <w:r>
        <w:rPr>
          <w:rFonts w:ascii="Times New Roman" w:hAnsi="Times New Roman" w:cs="Times New Roman"/>
          <w:sz w:val="24"/>
          <w:szCs w:val="24"/>
        </w:rPr>
        <w:t xml:space="preserve">Working as a </w:t>
      </w:r>
      <w:r>
        <w:rPr>
          <w:rFonts w:ascii="Times New Roman" w:hAnsi="Times New Roman" w:cs="Times New Roman"/>
          <w:b/>
          <w:sz w:val="24"/>
          <w:szCs w:val="24"/>
        </w:rPr>
        <w:t xml:space="preserve">Sr. Software Engineer </w:t>
      </w:r>
      <w:r>
        <w:rPr>
          <w:rFonts w:ascii="Times New Roman" w:hAnsi="Times New Roman" w:cs="Times New Roman"/>
          <w:sz w:val="24"/>
          <w:szCs w:val="24"/>
        </w:rPr>
        <w:t xml:space="preserve">at </w:t>
      </w:r>
      <w:r>
        <w:rPr>
          <w:rFonts w:ascii="Times New Roman" w:hAnsi="Times New Roman" w:cs="Times New Roman"/>
          <w:b/>
          <w:sz w:val="24"/>
          <w:szCs w:val="24"/>
        </w:rPr>
        <w:t>“</w:t>
      </w:r>
      <w:bookmarkStart w:id="0" w:name="_GoBack"/>
      <w:r>
        <w:rPr>
          <w:rFonts w:ascii="Times New Roman" w:hAnsi="Times New Roman" w:cs="Times New Roman"/>
          <w:b/>
        </w:rPr>
        <w:t>Aituristic</w:t>
      </w:r>
      <w:bookmarkEnd w:id="0"/>
      <w:r>
        <w:rPr>
          <w:rFonts w:ascii="Times New Roman" w:hAnsi="Times New Roman" w:cs="Times New Roman"/>
          <w:b/>
        </w:rPr>
        <w:t xml:space="preserve"> Software Private Linited</w:t>
      </w:r>
      <w:r>
        <w:rPr>
          <w:rFonts w:ascii="Times New Roman" w:hAnsi="Times New Roman" w:cs="Times New Roman"/>
          <w:b/>
          <w:sz w:val="24"/>
          <w:szCs w:val="24"/>
        </w:rPr>
        <w:t xml:space="preserve">” </w:t>
      </w:r>
      <w:r>
        <w:rPr>
          <w:rFonts w:ascii="Times New Roman" w:hAnsi="Times New Roman" w:cs="Times New Roman"/>
          <w:sz w:val="24"/>
          <w:szCs w:val="24"/>
        </w:rPr>
        <w:t>from Dec’2021 to Till date.</w:t>
      </w:r>
    </w:p>
    <w:p>
      <w:pPr>
        <w:pStyle w:val="6"/>
        <w:numPr>
          <w:ilvl w:val="0"/>
          <w:numId w:val="2"/>
        </w:numPr>
        <w:outlineLvl w:val="0"/>
        <w:rPr>
          <w:rFonts w:ascii="Times New Roman" w:hAnsi="Times New Roman" w:cs="Times New Roman"/>
          <w:b/>
          <w:sz w:val="24"/>
          <w:szCs w:val="24"/>
        </w:rPr>
      </w:pPr>
      <w:r>
        <w:rPr>
          <w:rFonts w:ascii="Times New Roman" w:hAnsi="Times New Roman" w:cs="Times New Roman"/>
          <w:sz w:val="24"/>
          <w:szCs w:val="24"/>
        </w:rPr>
        <w:t xml:space="preserve">Worked as a </w:t>
      </w:r>
      <w:r>
        <w:rPr>
          <w:rFonts w:ascii="Times New Roman" w:hAnsi="Times New Roman" w:cs="Times New Roman"/>
          <w:b/>
          <w:sz w:val="24"/>
          <w:szCs w:val="24"/>
        </w:rPr>
        <w:t xml:space="preserve">Project Engineer </w:t>
      </w:r>
      <w:r>
        <w:rPr>
          <w:rFonts w:ascii="Times New Roman" w:hAnsi="Times New Roman" w:cs="Times New Roman"/>
          <w:sz w:val="24"/>
          <w:szCs w:val="24"/>
        </w:rPr>
        <w:t>at</w:t>
      </w:r>
      <w:r>
        <w:rPr>
          <w:rFonts w:ascii="Times New Roman" w:hAnsi="Times New Roman" w:cs="Times New Roman"/>
          <w:b/>
          <w:sz w:val="24"/>
          <w:szCs w:val="24"/>
        </w:rPr>
        <w:t xml:space="preserve"> “Wipro, Chennai” </w:t>
      </w:r>
      <w:r>
        <w:rPr>
          <w:rFonts w:ascii="Times New Roman" w:hAnsi="Times New Roman" w:cs="Times New Roman"/>
          <w:sz w:val="24"/>
          <w:szCs w:val="24"/>
        </w:rPr>
        <w:t>from</w:t>
      </w:r>
      <w:r>
        <w:rPr>
          <w:rFonts w:ascii="Times New Roman" w:hAnsi="Times New Roman" w:cs="Times New Roman"/>
          <w:b/>
          <w:sz w:val="24"/>
          <w:szCs w:val="24"/>
        </w:rPr>
        <w:t xml:space="preserve"> </w:t>
      </w:r>
      <w:r>
        <w:rPr>
          <w:rFonts w:ascii="Times New Roman" w:hAnsi="Times New Roman" w:cs="Times New Roman"/>
          <w:sz w:val="24"/>
          <w:szCs w:val="24"/>
        </w:rPr>
        <w:t>Apr’2019 to Nov’2021.</w:t>
      </w:r>
    </w:p>
    <w:p>
      <w:pPr>
        <w:pStyle w:val="6"/>
        <w:numPr>
          <w:ilvl w:val="0"/>
          <w:numId w:val="2"/>
        </w:numPr>
        <w:outlineLvl w:val="0"/>
        <w:rPr>
          <w:rFonts w:ascii="Times New Roman" w:hAnsi="Times New Roman" w:cs="Times New Roman"/>
          <w:b/>
          <w:sz w:val="24"/>
          <w:szCs w:val="24"/>
        </w:rPr>
      </w:pPr>
      <w:r>
        <w:rPr>
          <w:rFonts w:ascii="Times New Roman" w:hAnsi="Times New Roman" w:cs="Times New Roman"/>
          <w:sz w:val="24"/>
          <w:szCs w:val="24"/>
        </w:rPr>
        <w:t xml:space="preserve">Worked as a </w:t>
      </w:r>
      <w:r>
        <w:rPr>
          <w:rFonts w:ascii="Times New Roman" w:hAnsi="Times New Roman" w:cs="Times New Roman"/>
          <w:b/>
          <w:sz w:val="24"/>
          <w:szCs w:val="24"/>
        </w:rPr>
        <w:t xml:space="preserve">Associate Software Engineer </w:t>
      </w:r>
      <w:r>
        <w:rPr>
          <w:rFonts w:ascii="Times New Roman" w:hAnsi="Times New Roman" w:cs="Times New Roman"/>
          <w:sz w:val="24"/>
          <w:szCs w:val="24"/>
        </w:rPr>
        <w:t xml:space="preserve">at </w:t>
      </w:r>
      <w:r>
        <w:rPr>
          <w:rFonts w:ascii="Times New Roman" w:hAnsi="Times New Roman" w:cs="Times New Roman"/>
          <w:b/>
          <w:sz w:val="24"/>
          <w:szCs w:val="24"/>
        </w:rPr>
        <w:t xml:space="preserve">“Pirnav Software Solutions” </w:t>
      </w:r>
      <w:r>
        <w:rPr>
          <w:rFonts w:ascii="Times New Roman" w:hAnsi="Times New Roman" w:cs="Times New Roman"/>
          <w:sz w:val="24"/>
          <w:szCs w:val="24"/>
        </w:rPr>
        <w:t>from Feb’2018 to Mar’2019.</w:t>
      </w:r>
    </w:p>
    <w:p>
      <w:pPr>
        <w:outlineLvl w:val="0"/>
        <w:rPr>
          <w:rFonts w:ascii="Times New Roman" w:hAnsi="Times New Roman" w:cs="Times New Roman"/>
          <w:sz w:val="24"/>
          <w:szCs w:val="24"/>
        </w:rPr>
      </w:pPr>
      <w:r>
        <w:rPr>
          <w:rFonts w:ascii="Times New Roman" w:hAnsi="Times New Roman" w:cs="Times New Roman"/>
          <w:b/>
          <w:sz w:val="24"/>
          <w:szCs w:val="24"/>
          <w:u w:val="single"/>
        </w:rPr>
        <w:t>EDUCATIONAL QUALIFICATION</w:t>
      </w:r>
      <w:r>
        <w:rPr>
          <w:rFonts w:ascii="Times New Roman" w:hAnsi="Times New Roman" w:cs="Times New Roman"/>
          <w:sz w:val="24"/>
          <w:szCs w:val="24"/>
        </w:rPr>
        <w:t>:</w:t>
      </w:r>
    </w:p>
    <w:p>
      <w:pPr>
        <w:pStyle w:val="6"/>
        <w:numPr>
          <w:ilvl w:val="0"/>
          <w:numId w:val="2"/>
        </w:numPr>
        <w:outlineLvl w:val="0"/>
        <w:rPr>
          <w:rFonts w:ascii="Times New Roman" w:hAnsi="Times New Roman" w:cs="Times New Roman"/>
          <w:b/>
          <w:sz w:val="24"/>
          <w:szCs w:val="24"/>
        </w:rPr>
      </w:pPr>
      <w:r>
        <w:rPr>
          <w:rFonts w:ascii="Times New Roman" w:hAnsi="Times New Roman" w:cs="Times New Roman"/>
          <w:b/>
          <w:sz w:val="24"/>
          <w:szCs w:val="24"/>
        </w:rPr>
        <w:t xml:space="preserve">Bachelor of Business Management </w:t>
      </w:r>
      <w:r>
        <w:rPr>
          <w:rFonts w:ascii="Times New Roman" w:hAnsi="Times New Roman" w:cs="Times New Roman"/>
          <w:sz w:val="24"/>
          <w:szCs w:val="24"/>
        </w:rPr>
        <w:t>from Rayalaseema University, 2014</w:t>
      </w:r>
    </w:p>
    <w:p>
      <w:pPr>
        <w:outlineLvl w:val="0"/>
        <w:rPr>
          <w:rFonts w:ascii="Times New Roman" w:hAnsi="Times New Roman" w:cs="Times New Roman"/>
          <w:b/>
          <w:sz w:val="24"/>
          <w:szCs w:val="24"/>
        </w:rPr>
      </w:pPr>
      <w:r>
        <w:rPr>
          <w:rFonts w:ascii="Times New Roman" w:hAnsi="Times New Roman" w:cs="Times New Roman"/>
          <w:b/>
          <w:sz w:val="24"/>
          <w:szCs w:val="24"/>
          <w:u w:val="single"/>
        </w:rPr>
        <w:t>TECHNICAL PROFICIENCY</w:t>
      </w:r>
      <w:r>
        <w:rPr>
          <w:rFonts w:ascii="Times New Roman" w:hAnsi="Times New Roman" w:cs="Times New Roman"/>
          <w:b/>
          <w:sz w:val="24"/>
          <w:szCs w:val="24"/>
        </w:rPr>
        <w:t>:</w:t>
      </w:r>
    </w:p>
    <w:p>
      <w:pPr>
        <w:spacing w:line="240" w:lineRule="auto"/>
        <w:ind w:left="720"/>
        <w:contextualSpacing/>
        <w:outlineLvl w:val="0"/>
        <w:rPr>
          <w:rFonts w:ascii="Times New Roman" w:hAnsi="Times New Roman" w:cs="Times New Roman"/>
          <w:b/>
          <w:sz w:val="24"/>
          <w:szCs w:val="24"/>
        </w:rPr>
      </w:pPr>
      <w:r>
        <w:rPr>
          <w:rFonts w:ascii="Times New Roman" w:hAnsi="Times New Roman" w:cs="Times New Roman"/>
          <w:b/>
          <w:sz w:val="24"/>
          <w:szCs w:val="24"/>
        </w:rPr>
        <w:t>Operating Systems</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 xml:space="preserve">            : Windows 7/10, MacOS</w:t>
      </w:r>
    </w:p>
    <w:p>
      <w:pPr>
        <w:spacing w:line="240" w:lineRule="auto"/>
        <w:ind w:left="720"/>
        <w:contextualSpacing/>
        <w:outlineLvl w:val="0"/>
        <w:rPr>
          <w:rFonts w:ascii="Times New Roman" w:hAnsi="Times New Roman" w:cs="Times New Roman"/>
          <w:b/>
          <w:sz w:val="24"/>
          <w:szCs w:val="24"/>
        </w:rPr>
      </w:pPr>
      <w:r>
        <w:rPr>
          <w:rFonts w:ascii="Times New Roman" w:hAnsi="Times New Roman" w:cs="Times New Roman"/>
          <w:b/>
          <w:sz w:val="24"/>
          <w:szCs w:val="24"/>
        </w:rPr>
        <w:t>Browser-side Technologies</w:t>
      </w:r>
      <w:r>
        <w:rPr>
          <w:rFonts w:ascii="Times New Roman" w:hAnsi="Times New Roman" w:cs="Times New Roman"/>
          <w:b/>
          <w:sz w:val="24"/>
          <w:szCs w:val="24"/>
        </w:rPr>
        <w:tab/>
      </w:r>
      <w:r>
        <w:rPr>
          <w:rFonts w:ascii="Times New Roman" w:hAnsi="Times New Roman" w:cs="Times New Roman"/>
          <w:b/>
          <w:sz w:val="24"/>
          <w:szCs w:val="24"/>
        </w:rPr>
        <w:t xml:space="preserve">            : Angular4/6/7, Bootstrap, Html5, CSS3,                                                                                                                </w:t>
      </w:r>
      <w:r>
        <w:rPr>
          <w:rFonts w:ascii="Times New Roman" w:hAnsi="Times New Roman" w:cs="Times New Roman"/>
          <w:b/>
          <w:sz w:val="24"/>
          <w:szCs w:val="24"/>
        </w:rPr>
        <w:tab/>
      </w:r>
      <w:r>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 xml:space="preserve">             JavaScript, Typescript, JSON</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 xml:space="preserve">     </w:t>
      </w:r>
    </w:p>
    <w:p>
      <w:pPr>
        <w:spacing w:line="240" w:lineRule="auto"/>
        <w:ind w:left="720"/>
        <w:contextualSpacing/>
        <w:outlineLvl w:val="0"/>
        <w:rPr>
          <w:rFonts w:ascii="Times New Roman" w:hAnsi="Times New Roman" w:cs="Times New Roman"/>
          <w:b/>
          <w:sz w:val="24"/>
          <w:szCs w:val="24"/>
        </w:rPr>
      </w:pPr>
      <w:r>
        <w:rPr>
          <w:rFonts w:ascii="Times New Roman" w:hAnsi="Times New Roman" w:cs="Times New Roman"/>
          <w:b/>
          <w:sz w:val="24"/>
          <w:szCs w:val="24"/>
        </w:rPr>
        <w:t xml:space="preserve">Server-side Platform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 Node.JS</w:t>
      </w:r>
    </w:p>
    <w:p>
      <w:pPr>
        <w:spacing w:line="240" w:lineRule="auto"/>
        <w:ind w:left="720"/>
        <w:contextualSpacing/>
        <w:outlineLvl w:val="0"/>
        <w:rPr>
          <w:rFonts w:ascii="Times New Roman" w:hAnsi="Times New Roman" w:cs="Times New Roman"/>
          <w:b/>
          <w:sz w:val="24"/>
          <w:szCs w:val="24"/>
        </w:rPr>
      </w:pPr>
      <w:r>
        <w:rPr>
          <w:rFonts w:ascii="Times New Roman" w:hAnsi="Times New Roman" w:cs="Times New Roman"/>
          <w:b/>
          <w:sz w:val="24"/>
          <w:szCs w:val="24"/>
        </w:rPr>
        <w:t>NoSQL Database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 MongoDB</w:t>
      </w:r>
    </w:p>
    <w:p>
      <w:pPr>
        <w:spacing w:line="240" w:lineRule="auto"/>
        <w:ind w:left="720"/>
        <w:contextualSpacing/>
        <w:outlineLvl w:val="0"/>
        <w:rPr>
          <w:rFonts w:ascii="Times New Roman" w:hAnsi="Times New Roman" w:cs="Times New Roman"/>
          <w:b/>
          <w:sz w:val="24"/>
          <w:szCs w:val="24"/>
        </w:rPr>
      </w:pPr>
      <w:r>
        <w:rPr>
          <w:rFonts w:ascii="Times New Roman" w:hAnsi="Times New Roman" w:cs="Times New Roman"/>
          <w:b/>
          <w:sz w:val="24"/>
          <w:szCs w:val="24"/>
        </w:rPr>
        <w:t>IDEs</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 xml:space="preserve">: Visual Studio Code, Eclipse </w:t>
      </w:r>
    </w:p>
    <w:p>
      <w:pPr>
        <w:spacing w:line="240" w:lineRule="auto"/>
        <w:ind w:left="720"/>
        <w:contextualSpacing/>
        <w:outlineLvl w:val="0"/>
        <w:rPr>
          <w:rFonts w:ascii="Times New Roman" w:hAnsi="Times New Roman" w:cs="Times New Roman"/>
          <w:b/>
          <w:sz w:val="24"/>
          <w:szCs w:val="24"/>
        </w:rPr>
      </w:pPr>
      <w:r>
        <w:rPr>
          <w:rFonts w:ascii="Times New Roman" w:hAnsi="Times New Roman" w:cs="Times New Roman"/>
          <w:b/>
          <w:sz w:val="24"/>
          <w:szCs w:val="24"/>
        </w:rPr>
        <w:t>Package Manger/Build Tools</w:t>
      </w:r>
      <w:r>
        <w:rPr>
          <w:rFonts w:ascii="Times New Roman" w:hAnsi="Times New Roman" w:cs="Times New Roman"/>
          <w:b/>
          <w:sz w:val="24"/>
          <w:szCs w:val="24"/>
        </w:rPr>
        <w:tab/>
      </w:r>
      <w:r>
        <w:rPr>
          <w:rFonts w:ascii="Times New Roman" w:hAnsi="Times New Roman" w:cs="Times New Roman"/>
          <w:b/>
          <w:sz w:val="24"/>
          <w:szCs w:val="24"/>
        </w:rPr>
        <w:t xml:space="preserve">: npm    </w:t>
      </w:r>
    </w:p>
    <w:p>
      <w:pPr>
        <w:spacing w:line="240" w:lineRule="auto"/>
        <w:ind w:left="720"/>
        <w:contextualSpacing/>
        <w:outlineLvl w:val="0"/>
        <w:rPr>
          <w:rFonts w:ascii="Times New Roman" w:hAnsi="Times New Roman" w:cs="Times New Roman"/>
          <w:b/>
          <w:sz w:val="24"/>
          <w:szCs w:val="24"/>
        </w:rPr>
      </w:pPr>
      <w:r>
        <w:rPr>
          <w:rFonts w:ascii="Times New Roman" w:hAnsi="Times New Roman" w:cs="Times New Roman"/>
          <w:b/>
          <w:sz w:val="24"/>
          <w:szCs w:val="24"/>
        </w:rPr>
        <w:t>Versioning Tools</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 GitHub</w:t>
      </w:r>
    </w:p>
    <w:p>
      <w:pPr>
        <w:spacing w:line="240" w:lineRule="auto"/>
        <w:ind w:left="720"/>
        <w:contextualSpacing/>
        <w:outlineLvl w:val="0"/>
        <w:rPr>
          <w:rFonts w:ascii="Times New Roman" w:hAnsi="Times New Roman" w:cs="Times New Roman"/>
          <w:b/>
          <w:sz w:val="24"/>
          <w:szCs w:val="24"/>
        </w:rPr>
      </w:pPr>
      <w:r>
        <w:rPr>
          <w:rFonts w:ascii="Times New Roman" w:hAnsi="Times New Roman" w:cs="Times New Roman"/>
          <w:b/>
          <w:sz w:val="24"/>
          <w:szCs w:val="24"/>
        </w:rPr>
        <w:t>Methodology</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 xml:space="preserve">           : Agile</w:t>
      </w:r>
    </w:p>
    <w:p>
      <w:pPr>
        <w:spacing w:line="240" w:lineRule="auto"/>
        <w:ind w:left="720"/>
        <w:contextualSpacing/>
        <w:outlineLvl w:val="0"/>
        <w:rPr>
          <w:rFonts w:ascii="Times New Roman" w:hAnsi="Times New Roman" w:cs="Times New Roman"/>
          <w:b/>
          <w:sz w:val="24"/>
          <w:szCs w:val="24"/>
        </w:rPr>
      </w:pPr>
      <w:r>
        <w:rPr>
          <w:rFonts w:ascii="Times New Roman" w:hAnsi="Times New Roman" w:cs="Times New Roman"/>
          <w:b/>
          <w:sz w:val="24"/>
          <w:szCs w:val="24"/>
        </w:rPr>
        <w:t>Project Management Tool</w:t>
      </w:r>
      <w:r>
        <w:rPr>
          <w:rFonts w:ascii="Times New Roman" w:hAnsi="Times New Roman" w:cs="Times New Roman"/>
          <w:b/>
          <w:sz w:val="24"/>
          <w:szCs w:val="24"/>
        </w:rPr>
        <w:tab/>
      </w:r>
      <w:r>
        <w:rPr>
          <w:rFonts w:ascii="Times New Roman" w:hAnsi="Times New Roman" w:cs="Times New Roman"/>
          <w:b/>
          <w:sz w:val="24"/>
          <w:szCs w:val="24"/>
        </w:rPr>
        <w:t xml:space="preserve">           : JIRA, Version One</w:t>
      </w:r>
    </w:p>
    <w:p>
      <w:pPr>
        <w:spacing w:line="240" w:lineRule="auto"/>
        <w:ind w:left="720"/>
        <w:contextualSpacing/>
        <w:outlineLvl w:val="0"/>
        <w:rPr>
          <w:rFonts w:ascii="Times New Roman" w:hAnsi="Times New Roman" w:cs="Times New Roman"/>
          <w:b/>
          <w:sz w:val="24"/>
          <w:szCs w:val="24"/>
        </w:rPr>
      </w:pPr>
      <w:r>
        <w:rPr>
          <w:rFonts w:ascii="Times New Roman" w:hAnsi="Times New Roman" w:cs="Times New Roman"/>
          <w:b/>
          <w:sz w:val="24"/>
          <w:szCs w:val="24"/>
        </w:rPr>
        <w:t>Other Tools</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 xml:space="preserve">           : Postman, MS-Excel</w:t>
      </w:r>
    </w:p>
    <w:p>
      <w:pPr>
        <w:ind w:left="720"/>
        <w:outlineLvl w:val="0"/>
        <w:rPr>
          <w:rFonts w:ascii="Times New Roman" w:hAnsi="Times New Roman" w:cs="Times New Roman"/>
          <w:b/>
          <w:sz w:val="24"/>
          <w:szCs w:val="24"/>
        </w:rPr>
      </w:pPr>
      <w:r>
        <w:rPr>
          <w:rFonts w:ascii="Times New Roman" w:hAnsi="Times New Roman" w:cs="Times New Roman"/>
          <w:b/>
          <w:sz w:val="24"/>
          <w:szCs w:val="24"/>
        </w:rPr>
        <w:t xml:space="preserve">                              </w:t>
      </w:r>
    </w:p>
    <w:p>
      <w:pPr>
        <w:outlineLvl w:val="0"/>
        <w:rPr>
          <w:rFonts w:ascii="Times New Roman" w:hAnsi="Times New Roman" w:cs="Times New Roman"/>
          <w:b/>
          <w:sz w:val="24"/>
          <w:szCs w:val="24"/>
        </w:rPr>
      </w:pPr>
      <w:r>
        <w:rPr>
          <w:rFonts w:ascii="Times New Roman" w:hAnsi="Times New Roman" w:cs="Times New Roman"/>
          <w:b/>
          <w:sz w:val="24"/>
          <w:szCs w:val="24"/>
          <w:u w:val="single"/>
        </w:rPr>
        <w:t>WORK EXPERIENCE</w:t>
      </w:r>
      <w:r>
        <w:rPr>
          <w:rFonts w:ascii="Times New Roman" w:hAnsi="Times New Roman" w:cs="Times New Roman"/>
          <w:b/>
          <w:sz w:val="24"/>
          <w:szCs w:val="24"/>
        </w:rPr>
        <w:t>:</w:t>
      </w:r>
    </w:p>
    <w:p>
      <w:pPr>
        <w:outlineLvl w:val="0"/>
        <w:rPr>
          <w:rFonts w:ascii="Times New Roman" w:hAnsi="Times New Roman" w:cs="Times New Roman"/>
          <w:b/>
          <w:sz w:val="24"/>
          <w:szCs w:val="24"/>
        </w:rPr>
      </w:pPr>
      <w:r>
        <w:rPr>
          <w:rFonts w:ascii="Times New Roman" w:hAnsi="Times New Roman" w:cs="Times New Roman"/>
          <w:b/>
          <w:sz w:val="24"/>
          <w:szCs w:val="24"/>
          <w:u w:val="single"/>
        </w:rPr>
        <w:t>Project: #1</w:t>
      </w:r>
      <w:r>
        <w:rPr>
          <w:rFonts w:ascii="Times New Roman" w:hAnsi="Times New Roman" w:cs="Times New Roman"/>
          <w:b/>
          <w:sz w:val="24"/>
          <w:szCs w:val="24"/>
        </w:rPr>
        <w:t>:</w:t>
      </w:r>
    </w:p>
    <w:p>
      <w:pPr>
        <w:spacing w:line="240" w:lineRule="auto"/>
        <w:ind w:left="708"/>
        <w:contextualSpacing/>
        <w:outlineLvl w:val="0"/>
        <w:rPr>
          <w:rFonts w:ascii="Times New Roman" w:hAnsi="Times New Roman" w:cs="Times New Roman"/>
          <w:sz w:val="24"/>
          <w:szCs w:val="24"/>
        </w:rPr>
      </w:pPr>
      <w:r>
        <w:rPr>
          <w:rFonts w:ascii="Times New Roman" w:hAnsi="Times New Roman" w:cs="Times New Roman"/>
          <w:b/>
          <w:sz w:val="24"/>
          <w:szCs w:val="24"/>
        </w:rPr>
        <w:t>Project Name</w:t>
      </w:r>
      <w:r>
        <w:rPr>
          <w:rFonts w:ascii="Times New Roman" w:hAnsi="Times New Roman" w:cs="Times New Roman"/>
          <w:sz w:val="24"/>
          <w:szCs w:val="24"/>
        </w:rPr>
        <w:tab/>
      </w:r>
      <w:r>
        <w:rPr>
          <w:rFonts w:ascii="Times New Roman" w:hAnsi="Times New Roman" w:cs="Times New Roman"/>
          <w:sz w:val="24"/>
          <w:szCs w:val="24"/>
        </w:rPr>
        <w:t xml:space="preserve">            : Citibank – Global Risk Review </w:t>
      </w:r>
    </w:p>
    <w:p>
      <w:pPr>
        <w:spacing w:line="240" w:lineRule="auto"/>
        <w:ind w:left="708"/>
        <w:contextualSpacing/>
        <w:outlineLvl w:val="0"/>
        <w:rPr>
          <w:rFonts w:ascii="Times New Roman" w:hAnsi="Times New Roman" w:cs="Times New Roman"/>
          <w:sz w:val="24"/>
          <w:szCs w:val="24"/>
        </w:rPr>
      </w:pPr>
      <w:r>
        <w:rPr>
          <w:rFonts w:ascii="Times New Roman" w:hAnsi="Times New Roman" w:cs="Times New Roman"/>
          <w:sz w:val="24"/>
          <w:szCs w:val="24"/>
        </w:rPr>
        <w:t>Role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 Programing</w:t>
      </w:r>
    </w:p>
    <w:p>
      <w:pPr>
        <w:spacing w:line="240" w:lineRule="auto"/>
        <w:ind w:left="708"/>
        <w:contextualSpacing/>
        <w:outlineLvl w:val="0"/>
        <w:rPr>
          <w:rFonts w:ascii="Times New Roman" w:hAnsi="Times New Roman" w:cs="Times New Roman"/>
          <w:sz w:val="24"/>
          <w:szCs w:val="24"/>
        </w:rPr>
      </w:pPr>
      <w:r>
        <w:rPr>
          <w:rFonts w:ascii="Times New Roman" w:hAnsi="Times New Roman" w:cs="Times New Roman"/>
          <w:sz w:val="24"/>
          <w:szCs w:val="24"/>
        </w:rPr>
        <w:t>Team Size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 9</w:t>
      </w:r>
    </w:p>
    <w:p>
      <w:pPr>
        <w:spacing w:line="240" w:lineRule="auto"/>
        <w:ind w:left="2124" w:hanging="1416"/>
        <w:contextualSpacing/>
        <w:outlineLvl w:val="0"/>
        <w:rPr>
          <w:rFonts w:ascii="Times New Roman" w:hAnsi="Times New Roman" w:cs="Times New Roman"/>
          <w:sz w:val="24"/>
          <w:szCs w:val="24"/>
        </w:rPr>
      </w:pPr>
      <w:r>
        <w:rPr>
          <w:rFonts w:ascii="Times New Roman" w:hAnsi="Times New Roman" w:cs="Times New Roman"/>
          <w:sz w:val="24"/>
          <w:szCs w:val="24"/>
        </w:rPr>
        <w:t>Environment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 Html, CSS, Java Script, Angular7.</w:t>
      </w:r>
    </w:p>
    <w:p>
      <w:pPr>
        <w:spacing w:line="240" w:lineRule="auto"/>
        <w:contextualSpacing/>
        <w:outlineLvl w:val="0"/>
        <w:rPr>
          <w:rFonts w:ascii="Times New Roman" w:hAnsi="Times New Roman" w:cs="Times New Roman"/>
          <w:sz w:val="24"/>
          <w:szCs w:val="24"/>
        </w:rPr>
      </w:pPr>
    </w:p>
    <w:p>
      <w:pPr>
        <w:spacing w:line="240" w:lineRule="auto"/>
        <w:ind w:left="708"/>
        <w:contextualSpacing/>
        <w:outlineLvl w:val="0"/>
        <w:rPr>
          <w:rFonts w:ascii="Times New Roman" w:hAnsi="Times New Roman" w:cs="Times New Roman"/>
          <w:b/>
          <w:sz w:val="24"/>
          <w:szCs w:val="24"/>
        </w:rPr>
      </w:pPr>
      <w:r>
        <w:rPr>
          <w:rFonts w:ascii="Times New Roman" w:hAnsi="Times New Roman" w:cs="Times New Roman"/>
          <w:b/>
          <w:sz w:val="24"/>
          <w:szCs w:val="24"/>
        </w:rPr>
        <w:t>Responsibilities:</w:t>
      </w:r>
    </w:p>
    <w:p>
      <w:pPr>
        <w:pStyle w:val="6"/>
        <w:numPr>
          <w:ilvl w:val="0"/>
          <w:numId w:val="3"/>
        </w:numPr>
        <w:outlineLvl w:val="0"/>
        <w:rPr>
          <w:rFonts w:ascii="Times New Roman" w:hAnsi="Times New Roman" w:cs="Times New Roman"/>
          <w:b/>
          <w:sz w:val="24"/>
          <w:szCs w:val="24"/>
        </w:rPr>
      </w:pPr>
      <w:r>
        <w:rPr>
          <w:rFonts w:ascii="Times New Roman" w:hAnsi="Times New Roman" w:cs="Times New Roman"/>
          <w:sz w:val="24"/>
          <w:szCs w:val="24"/>
        </w:rPr>
        <w:t>Involved in daily SCRUM meetings and updating the status for the given user stories or tasks</w:t>
      </w:r>
    </w:p>
    <w:p>
      <w:pPr>
        <w:pStyle w:val="6"/>
        <w:numPr>
          <w:ilvl w:val="0"/>
          <w:numId w:val="3"/>
        </w:numPr>
        <w:outlineLvl w:val="0"/>
        <w:rPr>
          <w:rFonts w:ascii="Times New Roman" w:hAnsi="Times New Roman" w:cs="Times New Roman"/>
          <w:b/>
          <w:sz w:val="24"/>
          <w:szCs w:val="24"/>
        </w:rPr>
      </w:pPr>
      <w:r>
        <w:rPr>
          <w:rFonts w:ascii="Times New Roman" w:hAnsi="Times New Roman" w:cs="Times New Roman"/>
          <w:sz w:val="24"/>
          <w:szCs w:val="24"/>
        </w:rPr>
        <w:t>Involved in the development of various user interfaces using Html, CSS and JavaScript as per requirements</w:t>
      </w:r>
    </w:p>
    <w:p>
      <w:pPr>
        <w:pStyle w:val="6"/>
        <w:numPr>
          <w:ilvl w:val="0"/>
          <w:numId w:val="3"/>
        </w:numPr>
        <w:outlineLvl w:val="0"/>
        <w:rPr>
          <w:rFonts w:ascii="Times New Roman" w:hAnsi="Times New Roman" w:cs="Times New Roman"/>
          <w:b/>
          <w:sz w:val="24"/>
          <w:szCs w:val="24"/>
        </w:rPr>
      </w:pPr>
      <w:r>
        <w:rPr>
          <w:rFonts w:ascii="Times New Roman" w:hAnsi="Times New Roman" w:cs="Times New Roman"/>
          <w:sz w:val="24"/>
          <w:szCs w:val="24"/>
        </w:rPr>
        <w:t>Worked on Lazy loading &amp; Reactive forms</w:t>
      </w:r>
    </w:p>
    <w:p>
      <w:pPr>
        <w:pStyle w:val="6"/>
        <w:numPr>
          <w:ilvl w:val="0"/>
          <w:numId w:val="3"/>
        </w:numPr>
        <w:outlineLvl w:val="0"/>
        <w:rPr>
          <w:rFonts w:ascii="Times New Roman" w:hAnsi="Times New Roman" w:cs="Times New Roman"/>
          <w:bCs/>
          <w:sz w:val="24"/>
          <w:szCs w:val="24"/>
        </w:rPr>
      </w:pPr>
      <w:r>
        <w:rPr>
          <w:rFonts w:ascii="Times New Roman" w:hAnsi="Times New Roman" w:cs="Times New Roman"/>
          <w:bCs/>
          <w:sz w:val="24"/>
          <w:szCs w:val="24"/>
        </w:rPr>
        <w:t>Worked on feature implementation, Enhancement and Bug fixing</w:t>
      </w:r>
    </w:p>
    <w:p>
      <w:pPr>
        <w:pStyle w:val="6"/>
        <w:numPr>
          <w:ilvl w:val="0"/>
          <w:numId w:val="3"/>
        </w:numPr>
        <w:outlineLvl w:val="0"/>
        <w:rPr>
          <w:rFonts w:ascii="Times New Roman" w:hAnsi="Times New Roman" w:cs="Times New Roman"/>
          <w:bCs/>
          <w:sz w:val="24"/>
          <w:szCs w:val="24"/>
        </w:rPr>
      </w:pPr>
      <w:r>
        <w:rPr>
          <w:rFonts w:ascii="Times New Roman" w:hAnsi="Times New Roman" w:cs="Times New Roman"/>
          <w:bCs/>
          <w:sz w:val="24"/>
          <w:szCs w:val="24"/>
        </w:rPr>
        <w:t xml:space="preserve">Used Route </w:t>
      </w:r>
      <w:r>
        <w:rPr>
          <w:rFonts w:ascii="Times New Roman" w:hAnsi="Times New Roman" w:cs="Times New Roman"/>
          <w:color w:val="000000"/>
        </w:rPr>
        <w:t>guards to manage the user based navigation</w:t>
      </w:r>
    </w:p>
    <w:p>
      <w:pPr>
        <w:pStyle w:val="6"/>
        <w:numPr>
          <w:ilvl w:val="0"/>
          <w:numId w:val="3"/>
        </w:numPr>
        <w:outlineLvl w:val="0"/>
        <w:rPr>
          <w:rFonts w:ascii="Times New Roman" w:hAnsi="Times New Roman" w:cs="Times New Roman"/>
          <w:bCs/>
          <w:sz w:val="24"/>
          <w:szCs w:val="24"/>
        </w:rPr>
      </w:pPr>
      <w:r>
        <w:rPr>
          <w:rFonts w:ascii="Times New Roman" w:hAnsi="Times New Roman" w:cs="Times New Roman"/>
          <w:bCs/>
          <w:sz w:val="24"/>
          <w:szCs w:val="24"/>
        </w:rPr>
        <w:t>Consuming the RESTful APIS and displaying the data on view pages</w:t>
      </w:r>
    </w:p>
    <w:p>
      <w:pPr>
        <w:pStyle w:val="6"/>
        <w:numPr>
          <w:ilvl w:val="0"/>
          <w:numId w:val="3"/>
        </w:numPr>
        <w:outlineLvl w:val="0"/>
        <w:rPr>
          <w:rFonts w:ascii="Times New Roman" w:hAnsi="Times New Roman" w:cs="Times New Roman"/>
          <w:b/>
          <w:sz w:val="24"/>
          <w:szCs w:val="24"/>
        </w:rPr>
      </w:pPr>
      <w:r>
        <w:rPr>
          <w:rFonts w:ascii="Times New Roman" w:hAnsi="Times New Roman" w:cs="Times New Roman"/>
          <w:sz w:val="24"/>
          <w:szCs w:val="24"/>
        </w:rPr>
        <w:t>Used GitHub for application code repository.</w:t>
      </w:r>
    </w:p>
    <w:p>
      <w:pPr>
        <w:pStyle w:val="6"/>
        <w:numPr>
          <w:ilvl w:val="0"/>
          <w:numId w:val="3"/>
        </w:numPr>
        <w:outlineLvl w:val="0"/>
        <w:rPr>
          <w:rFonts w:ascii="Times New Roman" w:hAnsi="Times New Roman" w:cs="Times New Roman"/>
          <w:b/>
          <w:sz w:val="24"/>
          <w:szCs w:val="24"/>
        </w:rPr>
      </w:pPr>
      <w:r>
        <w:rPr>
          <w:rFonts w:ascii="Times New Roman" w:hAnsi="Times New Roman" w:cs="Times New Roman"/>
          <w:sz w:val="24"/>
          <w:szCs w:val="24"/>
        </w:rPr>
        <w:t>Worked on E2E test cases by using protractor.</w:t>
      </w:r>
    </w:p>
    <w:p>
      <w:pPr>
        <w:outlineLvl w:val="0"/>
        <w:rPr>
          <w:rFonts w:ascii="Times New Roman" w:hAnsi="Times New Roman" w:cs="Times New Roman"/>
          <w:b/>
          <w:sz w:val="24"/>
          <w:szCs w:val="24"/>
        </w:rPr>
      </w:pPr>
    </w:p>
    <w:p>
      <w:pPr>
        <w:outlineLvl w:val="0"/>
        <w:rPr>
          <w:rFonts w:ascii="Times New Roman" w:hAnsi="Times New Roman" w:cs="Times New Roman"/>
          <w:b/>
          <w:sz w:val="24"/>
          <w:szCs w:val="24"/>
        </w:rPr>
      </w:pPr>
      <w:r>
        <w:rPr>
          <w:rFonts w:ascii="Times New Roman" w:hAnsi="Times New Roman" w:cs="Times New Roman"/>
          <w:b/>
          <w:sz w:val="24"/>
          <w:szCs w:val="24"/>
          <w:u w:val="single"/>
        </w:rPr>
        <w:t>Project: #2</w:t>
      </w:r>
      <w:r>
        <w:rPr>
          <w:rFonts w:ascii="Times New Roman" w:hAnsi="Times New Roman" w:cs="Times New Roman"/>
          <w:b/>
          <w:sz w:val="24"/>
          <w:szCs w:val="24"/>
        </w:rPr>
        <w:t>:</w:t>
      </w:r>
    </w:p>
    <w:p>
      <w:pPr>
        <w:spacing w:line="240" w:lineRule="auto"/>
        <w:ind w:left="708"/>
        <w:contextualSpacing/>
        <w:outlineLvl w:val="0"/>
        <w:rPr>
          <w:rFonts w:ascii="Times New Roman" w:hAnsi="Times New Roman" w:cs="Times New Roman"/>
          <w:sz w:val="24"/>
          <w:szCs w:val="24"/>
        </w:rPr>
      </w:pPr>
      <w:r>
        <w:rPr>
          <w:rFonts w:ascii="Times New Roman" w:hAnsi="Times New Roman" w:cs="Times New Roman"/>
          <w:b/>
          <w:sz w:val="24"/>
          <w:szCs w:val="24"/>
        </w:rPr>
        <w:t>Project Name</w:t>
      </w:r>
      <w:r>
        <w:rPr>
          <w:rFonts w:ascii="Times New Roman" w:hAnsi="Times New Roman" w:cs="Times New Roman"/>
          <w:sz w:val="24"/>
          <w:szCs w:val="24"/>
        </w:rPr>
        <w:tab/>
      </w:r>
      <w:r>
        <w:rPr>
          <w:rFonts w:ascii="Times New Roman" w:hAnsi="Times New Roman" w:cs="Times New Roman"/>
          <w:sz w:val="24"/>
          <w:szCs w:val="24"/>
        </w:rPr>
        <w:t xml:space="preserve">            : </w:t>
      </w:r>
      <w:r>
        <w:rPr>
          <w:rFonts w:ascii="Times New Roman" w:hAnsi="Times New Roman" w:cs="Times New Roman"/>
          <w:b/>
          <w:color w:val="0D0D0D"/>
          <w:sz w:val="24"/>
          <w:szCs w:val="24"/>
        </w:rPr>
        <w:t xml:space="preserve">Nokia </w:t>
      </w:r>
      <w:r>
        <w:rPr>
          <w:rFonts w:ascii="Times New Roman" w:hAnsi="Times New Roman" w:cs="Times New Roman"/>
          <w:b/>
          <w:sz w:val="24"/>
          <w:szCs w:val="24"/>
        </w:rPr>
        <w:t>WEB-UI</w:t>
      </w:r>
    </w:p>
    <w:p>
      <w:pPr>
        <w:spacing w:line="240" w:lineRule="auto"/>
        <w:ind w:left="708"/>
        <w:contextualSpacing/>
        <w:outlineLvl w:val="0"/>
        <w:rPr>
          <w:rFonts w:ascii="Times New Roman" w:hAnsi="Times New Roman" w:cs="Times New Roman"/>
          <w:sz w:val="24"/>
          <w:szCs w:val="24"/>
        </w:rPr>
      </w:pPr>
      <w:r>
        <w:rPr>
          <w:rFonts w:ascii="Times New Roman" w:hAnsi="Times New Roman" w:cs="Times New Roman"/>
          <w:sz w:val="24"/>
          <w:szCs w:val="24"/>
        </w:rPr>
        <w:t>Role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 Developer/Team Member</w:t>
      </w:r>
    </w:p>
    <w:p>
      <w:pPr>
        <w:spacing w:line="240" w:lineRule="auto"/>
        <w:ind w:left="708"/>
        <w:contextualSpacing/>
        <w:outlineLvl w:val="0"/>
        <w:rPr>
          <w:rFonts w:ascii="Times New Roman" w:hAnsi="Times New Roman" w:cs="Times New Roman"/>
          <w:sz w:val="24"/>
          <w:szCs w:val="24"/>
        </w:rPr>
      </w:pPr>
      <w:r>
        <w:rPr>
          <w:rFonts w:ascii="Times New Roman" w:hAnsi="Times New Roman" w:cs="Times New Roman"/>
          <w:sz w:val="24"/>
          <w:szCs w:val="24"/>
        </w:rPr>
        <w:t>Team Size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 21</w:t>
      </w:r>
    </w:p>
    <w:p>
      <w:pPr>
        <w:spacing w:line="240" w:lineRule="auto"/>
        <w:ind w:left="2124" w:hanging="1416"/>
        <w:contextualSpacing/>
        <w:outlineLvl w:val="0"/>
        <w:rPr>
          <w:rFonts w:ascii="Times New Roman" w:hAnsi="Times New Roman" w:cs="Times New Roman"/>
          <w:sz w:val="24"/>
          <w:szCs w:val="24"/>
        </w:rPr>
      </w:pPr>
      <w:r>
        <w:rPr>
          <w:rFonts w:ascii="Times New Roman" w:hAnsi="Times New Roman" w:cs="Times New Roman"/>
          <w:sz w:val="24"/>
          <w:szCs w:val="24"/>
        </w:rPr>
        <w:t>Environment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 Html, CSS, Java Script, Angular7.</w:t>
      </w:r>
    </w:p>
    <w:p>
      <w:pPr>
        <w:spacing w:line="240" w:lineRule="auto"/>
        <w:ind w:left="708"/>
        <w:contextualSpacing/>
        <w:outlineLvl w:val="0"/>
        <w:rPr>
          <w:rFonts w:ascii="Times New Roman" w:hAnsi="Times New Roman" w:cs="Times New Roman"/>
          <w:sz w:val="24"/>
          <w:szCs w:val="24"/>
        </w:rPr>
      </w:pPr>
    </w:p>
    <w:p>
      <w:pPr>
        <w:ind w:left="708"/>
        <w:contextualSpacing/>
        <w:jc w:val="both"/>
        <w:outlineLvl w:val="0"/>
        <w:rPr>
          <w:rFonts w:ascii="Times New Roman" w:hAnsi="Times New Roman" w:cs="Times New Roman"/>
          <w:sz w:val="24"/>
          <w:szCs w:val="24"/>
        </w:rPr>
      </w:pPr>
      <w:r>
        <w:rPr>
          <w:rFonts w:ascii="Times New Roman" w:hAnsi="Times New Roman" w:cs="Times New Roman"/>
          <w:b/>
          <w:sz w:val="24"/>
          <w:szCs w:val="24"/>
        </w:rPr>
        <w:t>Description:</w:t>
      </w:r>
    </w:p>
    <w:p>
      <w:pPr>
        <w:ind w:left="708" w:firstLine="708"/>
        <w:contextualSpacing/>
        <w:jc w:val="both"/>
        <w:outlineLvl w:val="0"/>
        <w:rPr>
          <w:rFonts w:ascii="Times New Roman" w:hAnsi="Times New Roman" w:cs="Times New Roman"/>
          <w:sz w:val="24"/>
          <w:szCs w:val="24"/>
        </w:rPr>
      </w:pPr>
      <w:r>
        <w:rPr>
          <w:rFonts w:ascii="Times New Roman" w:hAnsi="Times New Roman" w:cs="Times New Roman"/>
          <w:sz w:val="24"/>
          <w:szCs w:val="24"/>
        </w:rPr>
        <w:t>The 1830 Photonic Service Switch (PSS) portfolio consists of platforms optimized for varying optical network deployment environments ranging from interconnecting data centers to efficiently scaling large metro, regional and long-haul multi-layer, multiservice optical networks. Each platform leverages common software, hardware, management and control to offer seamless operations across the portfolio.</w:t>
      </w:r>
    </w:p>
    <w:p>
      <w:pPr>
        <w:ind w:left="708" w:firstLine="708"/>
        <w:contextualSpacing/>
        <w:jc w:val="both"/>
        <w:outlineLvl w:val="0"/>
        <w:rPr>
          <w:rFonts w:ascii="Times New Roman" w:hAnsi="Times New Roman" w:cs="Times New Roman"/>
          <w:sz w:val="24"/>
          <w:szCs w:val="24"/>
        </w:rPr>
      </w:pPr>
    </w:p>
    <w:p>
      <w:pPr>
        <w:contextualSpacing/>
        <w:jc w:val="both"/>
        <w:outlineLvl w:val="0"/>
        <w:rPr>
          <w:rFonts w:ascii="Times New Roman" w:hAnsi="Times New Roman" w:cs="Times New Roman"/>
          <w:b/>
          <w:bCs/>
          <w:sz w:val="24"/>
          <w:szCs w:val="24"/>
        </w:rPr>
      </w:pPr>
      <w:r>
        <w:rPr>
          <w:rFonts w:ascii="Times New Roman" w:hAnsi="Times New Roman" w:cs="Times New Roman"/>
          <w:b/>
          <w:bCs/>
          <w:sz w:val="24"/>
          <w:szCs w:val="24"/>
        </w:rPr>
        <w:t xml:space="preserve">            Product descriptions:</w:t>
      </w:r>
    </w:p>
    <w:p>
      <w:pPr>
        <w:ind w:left="708" w:firstLine="708"/>
        <w:contextualSpacing/>
        <w:jc w:val="both"/>
        <w:outlineLvl w:val="0"/>
        <w:rPr>
          <w:rFonts w:ascii="Times New Roman" w:hAnsi="Times New Roman" w:cs="Times New Roman"/>
          <w:sz w:val="24"/>
          <w:szCs w:val="24"/>
        </w:rPr>
      </w:pPr>
      <w:r>
        <w:rPr>
          <w:rFonts w:ascii="Times New Roman" w:hAnsi="Times New Roman" w:cs="Times New Roman"/>
          <w:sz w:val="24"/>
          <w:szCs w:val="24"/>
        </w:rPr>
        <w:t>1830 PSS-4 The 1830 PSS-4 extends the 1830 PSS portfolio to the customer premises. Its cost-effective small footprint, low power consumption and extended temperature operation design give it the deployment flexibility for many applications 1830 PSS-8 and PSS-16 The 1830 PSS-8 and PSS-16 pack extensive multilayer packet optical transport features into metro optimized physical form factors including support for outside plant extended temperature operation. OTN and packet service grooming is achieved by using a pay-as-you-grow distributed switching fabric that scales as service take-up rates increase. 1830 PSS-24 and PSS-32 The 1830 PSS-32 supports maximum levels of multi-layer packet optical transport feature scale and multifunction capabilities. It is ideally suited for:</w:t>
      </w:r>
    </w:p>
    <w:p>
      <w:pPr>
        <w:contextualSpacing/>
        <w:jc w:val="both"/>
        <w:outlineLvl w:val="0"/>
        <w:rPr>
          <w:rFonts w:ascii="Times New Roman" w:hAnsi="Times New Roman" w:cs="Times New Roman"/>
          <w:sz w:val="24"/>
          <w:szCs w:val="24"/>
        </w:rPr>
      </w:pPr>
      <w:r>
        <w:rPr>
          <w:rFonts w:ascii="Times New Roman" w:hAnsi="Times New Roman" w:cs="Times New Roman"/>
          <w:sz w:val="24"/>
          <w:szCs w:val="24"/>
        </w:rPr>
        <w:t xml:space="preserve">                   • Multiple degree CDC-F wavelength routing and photonic switching</w:t>
      </w:r>
    </w:p>
    <w:p>
      <w:pPr>
        <w:contextualSpacing/>
        <w:jc w:val="both"/>
        <w:outlineLvl w:val="0"/>
        <w:rPr>
          <w:rFonts w:ascii="Times New Roman" w:hAnsi="Times New Roman" w:cs="Times New Roman"/>
          <w:sz w:val="24"/>
          <w:szCs w:val="24"/>
        </w:rPr>
      </w:pPr>
      <w:r>
        <w:rPr>
          <w:rFonts w:ascii="Times New Roman" w:hAnsi="Times New Roman" w:cs="Times New Roman"/>
          <w:sz w:val="24"/>
          <w:szCs w:val="24"/>
        </w:rPr>
        <w:t xml:space="preserve">                   • Large-scale wavelength 100G to 500Gtransponder/muxponder transport</w:t>
      </w:r>
    </w:p>
    <w:p>
      <w:pPr>
        <w:contextualSpacing/>
        <w:jc w:val="both"/>
        <w:outlineLvl w:val="0"/>
        <w:rPr>
          <w:rFonts w:ascii="Times New Roman" w:hAnsi="Times New Roman" w:cs="Times New Roman"/>
          <w:sz w:val="24"/>
          <w:szCs w:val="24"/>
        </w:rPr>
      </w:pPr>
      <w:r>
        <w:rPr>
          <w:rFonts w:ascii="Times New Roman" w:hAnsi="Times New Roman" w:cs="Times New Roman"/>
          <w:sz w:val="24"/>
          <w:szCs w:val="24"/>
        </w:rPr>
        <w:t xml:space="preserve">                   • Ultra-long-haul transport wavelength regeneration and amplification.</w:t>
      </w:r>
    </w:p>
    <w:p>
      <w:pPr>
        <w:ind w:left="708" w:firstLine="708"/>
        <w:contextualSpacing/>
        <w:jc w:val="both"/>
        <w:outlineLvl w:val="0"/>
        <w:rPr>
          <w:rFonts w:ascii="Times New Roman" w:hAnsi="Times New Roman" w:cs="Times New Roman"/>
          <w:sz w:val="24"/>
          <w:szCs w:val="24"/>
        </w:rPr>
      </w:pPr>
    </w:p>
    <w:p>
      <w:pPr>
        <w:ind w:left="708" w:firstLine="708"/>
        <w:contextualSpacing/>
        <w:jc w:val="both"/>
        <w:outlineLvl w:val="0"/>
        <w:rPr>
          <w:rFonts w:ascii="Times New Roman" w:hAnsi="Times New Roman" w:cs="Times New Roman"/>
          <w:sz w:val="24"/>
          <w:szCs w:val="24"/>
        </w:rPr>
      </w:pPr>
      <w:r>
        <w:rPr>
          <w:rFonts w:ascii="Times New Roman" w:hAnsi="Times New Roman" w:cs="Times New Roman"/>
          <w:sz w:val="24"/>
          <w:szCs w:val="24"/>
        </w:rPr>
        <w:t>"Nokia 1830 Photonic Service Switch" which is used in telecommunication across several parts of the world. This application provides a web-based interface for Nokia vendors to view network element configured details and able to configure shelf, slot, port and facility.level via this application.</w:t>
      </w:r>
    </w:p>
    <w:p>
      <w:pPr>
        <w:spacing w:line="240" w:lineRule="auto"/>
        <w:ind w:left="708" w:firstLine="708"/>
        <w:contextualSpacing/>
        <w:outlineLvl w:val="0"/>
        <w:rPr>
          <w:rFonts w:ascii="Times New Roman" w:hAnsi="Times New Roman" w:cs="Times New Roman"/>
          <w:sz w:val="24"/>
          <w:szCs w:val="24"/>
        </w:rPr>
      </w:pPr>
    </w:p>
    <w:p>
      <w:pPr>
        <w:spacing w:line="240" w:lineRule="auto"/>
        <w:ind w:left="708"/>
        <w:contextualSpacing/>
        <w:outlineLvl w:val="0"/>
        <w:rPr>
          <w:rFonts w:ascii="Times New Roman" w:hAnsi="Times New Roman" w:cs="Times New Roman"/>
          <w:b/>
          <w:sz w:val="24"/>
          <w:szCs w:val="24"/>
        </w:rPr>
      </w:pPr>
      <w:r>
        <w:rPr>
          <w:rFonts w:ascii="Times New Roman" w:hAnsi="Times New Roman" w:cs="Times New Roman"/>
          <w:b/>
          <w:sz w:val="24"/>
          <w:szCs w:val="24"/>
        </w:rPr>
        <w:t>Responsibilities:</w:t>
      </w:r>
    </w:p>
    <w:p>
      <w:pPr>
        <w:pStyle w:val="6"/>
        <w:numPr>
          <w:ilvl w:val="0"/>
          <w:numId w:val="3"/>
        </w:numPr>
        <w:outlineLvl w:val="0"/>
        <w:rPr>
          <w:rFonts w:ascii="Times New Roman" w:hAnsi="Times New Roman" w:cs="Times New Roman"/>
          <w:b/>
          <w:sz w:val="24"/>
          <w:szCs w:val="24"/>
        </w:rPr>
      </w:pPr>
      <w:r>
        <w:rPr>
          <w:rFonts w:ascii="Times New Roman" w:hAnsi="Times New Roman" w:cs="Times New Roman"/>
          <w:sz w:val="24"/>
          <w:szCs w:val="24"/>
        </w:rPr>
        <w:t>Involved in the functional discussions and understanding the requirements</w:t>
      </w:r>
    </w:p>
    <w:p>
      <w:pPr>
        <w:pStyle w:val="6"/>
        <w:numPr>
          <w:ilvl w:val="0"/>
          <w:numId w:val="3"/>
        </w:numPr>
        <w:outlineLvl w:val="0"/>
        <w:rPr>
          <w:rFonts w:ascii="Times New Roman" w:hAnsi="Times New Roman" w:cs="Times New Roman"/>
          <w:b/>
          <w:sz w:val="24"/>
          <w:szCs w:val="24"/>
        </w:rPr>
      </w:pPr>
      <w:r>
        <w:rPr>
          <w:rFonts w:ascii="Times New Roman" w:hAnsi="Times New Roman" w:cs="Times New Roman"/>
          <w:sz w:val="24"/>
          <w:szCs w:val="24"/>
        </w:rPr>
        <w:t>Worked on Lazy loading &amp; Reactive forms</w:t>
      </w:r>
    </w:p>
    <w:p>
      <w:pPr>
        <w:pStyle w:val="6"/>
        <w:numPr>
          <w:ilvl w:val="0"/>
          <w:numId w:val="3"/>
        </w:numPr>
        <w:outlineLvl w:val="0"/>
        <w:rPr>
          <w:rFonts w:ascii="Times New Roman" w:hAnsi="Times New Roman" w:cs="Times New Roman"/>
          <w:bCs/>
          <w:sz w:val="24"/>
          <w:szCs w:val="24"/>
        </w:rPr>
      </w:pPr>
      <w:r>
        <w:rPr>
          <w:rFonts w:ascii="Times New Roman" w:hAnsi="Times New Roman" w:cs="Times New Roman"/>
          <w:bCs/>
          <w:sz w:val="24"/>
          <w:szCs w:val="24"/>
        </w:rPr>
        <w:t>Worked on feature implementation, Enhancement and Bug fixing</w:t>
      </w:r>
    </w:p>
    <w:p>
      <w:pPr>
        <w:pStyle w:val="6"/>
        <w:numPr>
          <w:ilvl w:val="0"/>
          <w:numId w:val="3"/>
        </w:numPr>
        <w:outlineLvl w:val="0"/>
        <w:rPr>
          <w:rFonts w:ascii="Times New Roman" w:hAnsi="Times New Roman" w:cs="Times New Roman"/>
          <w:bCs/>
          <w:sz w:val="24"/>
          <w:szCs w:val="24"/>
        </w:rPr>
      </w:pPr>
      <w:r>
        <w:rPr>
          <w:rFonts w:ascii="Times New Roman" w:hAnsi="Times New Roman" w:cs="Times New Roman"/>
          <w:bCs/>
          <w:sz w:val="24"/>
          <w:szCs w:val="24"/>
        </w:rPr>
        <w:t>Implemented new design at menu level screens.</w:t>
      </w:r>
    </w:p>
    <w:p>
      <w:pPr>
        <w:pStyle w:val="6"/>
        <w:numPr>
          <w:ilvl w:val="0"/>
          <w:numId w:val="3"/>
        </w:numPr>
        <w:outlineLvl w:val="0"/>
        <w:rPr>
          <w:rFonts w:ascii="Times New Roman" w:hAnsi="Times New Roman" w:cs="Times New Roman"/>
          <w:bCs/>
          <w:sz w:val="24"/>
          <w:szCs w:val="24"/>
        </w:rPr>
      </w:pPr>
      <w:r>
        <w:rPr>
          <w:rFonts w:ascii="Times New Roman" w:hAnsi="Times New Roman" w:cs="Times New Roman"/>
          <w:bCs/>
          <w:sz w:val="24"/>
          <w:szCs w:val="24"/>
        </w:rPr>
        <w:t xml:space="preserve">Used third party libraries for menu level implementation </w:t>
      </w:r>
    </w:p>
    <w:p>
      <w:pPr>
        <w:pStyle w:val="6"/>
        <w:numPr>
          <w:ilvl w:val="0"/>
          <w:numId w:val="3"/>
        </w:numPr>
        <w:outlineLvl w:val="0"/>
        <w:rPr>
          <w:rFonts w:ascii="Times New Roman" w:hAnsi="Times New Roman" w:cs="Times New Roman"/>
          <w:bCs/>
          <w:sz w:val="24"/>
          <w:szCs w:val="24"/>
        </w:rPr>
      </w:pPr>
      <w:r>
        <w:rPr>
          <w:rFonts w:ascii="Times New Roman" w:hAnsi="Times New Roman" w:cs="Times New Roman"/>
          <w:bCs/>
          <w:sz w:val="24"/>
          <w:szCs w:val="24"/>
        </w:rPr>
        <w:t>Worked on critical issues  with onsite team</w:t>
      </w:r>
    </w:p>
    <w:p>
      <w:pPr>
        <w:pStyle w:val="6"/>
        <w:numPr>
          <w:ilvl w:val="0"/>
          <w:numId w:val="3"/>
        </w:numPr>
        <w:outlineLvl w:val="0"/>
        <w:rPr>
          <w:rFonts w:ascii="Times New Roman" w:hAnsi="Times New Roman" w:cs="Times New Roman"/>
          <w:b/>
          <w:sz w:val="24"/>
          <w:szCs w:val="24"/>
        </w:rPr>
      </w:pPr>
      <w:r>
        <w:rPr>
          <w:rFonts w:ascii="Times New Roman" w:hAnsi="Times New Roman" w:cs="Times New Roman"/>
          <w:sz w:val="24"/>
          <w:szCs w:val="24"/>
        </w:rPr>
        <w:t>Used git as application repository.</w:t>
      </w:r>
    </w:p>
    <w:p>
      <w:pPr>
        <w:outlineLvl w:val="0"/>
        <w:rPr>
          <w:rFonts w:ascii="Times New Roman" w:hAnsi="Times New Roman" w:cs="Times New Roman"/>
          <w:b/>
          <w:sz w:val="24"/>
          <w:szCs w:val="24"/>
        </w:rPr>
      </w:pPr>
      <w:r>
        <w:rPr>
          <w:rFonts w:ascii="Times New Roman" w:hAnsi="Times New Roman" w:cs="Times New Roman"/>
          <w:b/>
          <w:sz w:val="24"/>
          <w:szCs w:val="24"/>
          <w:u w:val="single"/>
        </w:rPr>
        <w:t>Project: #3</w:t>
      </w:r>
      <w:r>
        <w:rPr>
          <w:rFonts w:ascii="Times New Roman" w:hAnsi="Times New Roman" w:cs="Times New Roman"/>
          <w:b/>
          <w:sz w:val="24"/>
          <w:szCs w:val="24"/>
        </w:rPr>
        <w:t>:</w:t>
      </w:r>
    </w:p>
    <w:p>
      <w:pPr>
        <w:spacing w:line="240" w:lineRule="auto"/>
        <w:ind w:left="708"/>
        <w:contextualSpacing/>
        <w:outlineLvl w:val="0"/>
        <w:rPr>
          <w:rFonts w:ascii="Times New Roman" w:hAnsi="Times New Roman" w:cs="Times New Roman"/>
          <w:sz w:val="24"/>
          <w:szCs w:val="24"/>
        </w:rPr>
      </w:pPr>
      <w:r>
        <w:rPr>
          <w:rFonts w:ascii="Times New Roman" w:hAnsi="Times New Roman" w:cs="Times New Roman"/>
          <w:b/>
          <w:sz w:val="24"/>
          <w:szCs w:val="24"/>
        </w:rPr>
        <w:t>Project Name</w:t>
      </w:r>
      <w:r>
        <w:rPr>
          <w:rFonts w:ascii="Times New Roman" w:hAnsi="Times New Roman" w:cs="Times New Roman"/>
          <w:sz w:val="24"/>
          <w:szCs w:val="24"/>
        </w:rPr>
        <w:tab/>
      </w:r>
      <w:r>
        <w:rPr>
          <w:rFonts w:ascii="Times New Roman" w:hAnsi="Times New Roman" w:cs="Times New Roman"/>
          <w:sz w:val="24"/>
          <w:szCs w:val="24"/>
        </w:rPr>
        <w:t xml:space="preserve">            : </w:t>
      </w:r>
      <w:r>
        <w:rPr>
          <w:rFonts w:ascii="Times New Roman" w:hAnsi="Times New Roman" w:cs="Times New Roman"/>
          <w:b/>
          <w:color w:val="0D0D0D"/>
          <w:sz w:val="24"/>
          <w:szCs w:val="24"/>
        </w:rPr>
        <w:t xml:space="preserve">Nokia </w:t>
      </w:r>
      <w:r>
        <w:rPr>
          <w:rFonts w:ascii="Times New Roman" w:hAnsi="Times New Roman" w:cs="Times New Roman"/>
          <w:b/>
          <w:sz w:val="24"/>
          <w:szCs w:val="24"/>
        </w:rPr>
        <w:t>Wi-Fi</w:t>
      </w:r>
    </w:p>
    <w:p>
      <w:pPr>
        <w:spacing w:line="240" w:lineRule="auto"/>
        <w:ind w:left="708"/>
        <w:contextualSpacing/>
        <w:outlineLvl w:val="0"/>
        <w:rPr>
          <w:rFonts w:ascii="Times New Roman" w:hAnsi="Times New Roman" w:cs="Times New Roman"/>
          <w:sz w:val="24"/>
          <w:szCs w:val="24"/>
        </w:rPr>
      </w:pPr>
      <w:r>
        <w:rPr>
          <w:rFonts w:ascii="Times New Roman" w:hAnsi="Times New Roman" w:cs="Times New Roman"/>
          <w:sz w:val="24"/>
          <w:szCs w:val="24"/>
        </w:rPr>
        <w:t>Role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 Developer/Team Member</w:t>
      </w:r>
    </w:p>
    <w:p>
      <w:pPr>
        <w:spacing w:line="240" w:lineRule="auto"/>
        <w:ind w:left="708"/>
        <w:contextualSpacing/>
        <w:outlineLvl w:val="0"/>
        <w:rPr>
          <w:rFonts w:ascii="Times New Roman" w:hAnsi="Times New Roman" w:cs="Times New Roman"/>
          <w:sz w:val="24"/>
          <w:szCs w:val="24"/>
        </w:rPr>
      </w:pPr>
      <w:r>
        <w:rPr>
          <w:rFonts w:ascii="Times New Roman" w:hAnsi="Times New Roman" w:cs="Times New Roman"/>
          <w:sz w:val="24"/>
          <w:szCs w:val="24"/>
        </w:rPr>
        <w:t>Team Size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 8</w:t>
      </w:r>
    </w:p>
    <w:p>
      <w:pPr>
        <w:spacing w:line="240" w:lineRule="auto"/>
        <w:ind w:left="2124" w:hanging="1416"/>
        <w:contextualSpacing/>
        <w:outlineLvl w:val="0"/>
        <w:rPr>
          <w:rFonts w:ascii="Times New Roman" w:hAnsi="Times New Roman" w:cs="Times New Roman"/>
          <w:sz w:val="24"/>
          <w:szCs w:val="24"/>
        </w:rPr>
      </w:pPr>
      <w:r>
        <w:rPr>
          <w:rFonts w:ascii="Times New Roman" w:hAnsi="Times New Roman" w:cs="Times New Roman"/>
          <w:sz w:val="24"/>
          <w:szCs w:val="24"/>
        </w:rPr>
        <w:t>Environment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 xml:space="preserve">: Angular6, Typescript, Bootstrap, Html5, css3             </w:t>
      </w:r>
    </w:p>
    <w:p>
      <w:pPr>
        <w:spacing w:line="240" w:lineRule="auto"/>
        <w:ind w:left="708"/>
        <w:contextualSpacing/>
        <w:outlineLvl w:val="0"/>
        <w:rPr>
          <w:rFonts w:ascii="Times New Roman" w:hAnsi="Times New Roman" w:cs="Times New Roman"/>
          <w:sz w:val="24"/>
          <w:szCs w:val="24"/>
        </w:rPr>
      </w:pPr>
    </w:p>
    <w:p>
      <w:pPr>
        <w:spacing w:line="240" w:lineRule="auto"/>
        <w:ind w:left="708"/>
        <w:contextualSpacing/>
        <w:outlineLvl w:val="0"/>
        <w:rPr>
          <w:rFonts w:ascii="Times New Roman" w:hAnsi="Times New Roman" w:cs="Times New Roman"/>
          <w:sz w:val="24"/>
          <w:szCs w:val="24"/>
        </w:rPr>
      </w:pPr>
      <w:r>
        <w:rPr>
          <w:rFonts w:ascii="Times New Roman" w:hAnsi="Times New Roman" w:cs="Times New Roman"/>
          <w:b/>
          <w:sz w:val="24"/>
          <w:szCs w:val="24"/>
        </w:rPr>
        <w:t>Description:</w:t>
      </w:r>
    </w:p>
    <w:p>
      <w:pPr>
        <w:spacing w:line="240" w:lineRule="auto"/>
        <w:ind w:left="708" w:firstLine="708"/>
        <w:contextualSpacing/>
        <w:outlineLvl w:val="0"/>
        <w:rPr>
          <w:rFonts w:ascii="Times New Roman" w:hAnsi="Times New Roman" w:cs="Times New Roman"/>
          <w:sz w:val="24"/>
          <w:szCs w:val="24"/>
        </w:rPr>
      </w:pPr>
      <w:r>
        <w:rPr>
          <w:rFonts w:ascii="Times New Roman" w:hAnsi="Times New Roman" w:cs="Times New Roman"/>
          <w:sz w:val="24"/>
          <w:szCs w:val="24"/>
        </w:rPr>
        <w:t xml:space="preserve">Nokia Wi-Fi enables Service Providers to deliver their residential customers super-fast, reliable connectivity throughout a household. Nokia Wi-Fi is having two different products called gateway 3 and beacon 3, In those products also they have multi types. This product is using across 4 countries for that we developed in four languages. </w:t>
      </w:r>
    </w:p>
    <w:p>
      <w:pPr>
        <w:spacing w:line="240" w:lineRule="auto"/>
        <w:ind w:left="708" w:firstLine="708"/>
        <w:contextualSpacing/>
        <w:outlineLvl w:val="0"/>
        <w:rPr>
          <w:rFonts w:ascii="Times New Roman" w:hAnsi="Times New Roman" w:cs="Times New Roman"/>
          <w:sz w:val="24"/>
          <w:szCs w:val="24"/>
        </w:rPr>
      </w:pPr>
    </w:p>
    <w:p>
      <w:pPr>
        <w:spacing w:line="240" w:lineRule="auto"/>
        <w:ind w:left="708"/>
        <w:contextualSpacing/>
        <w:outlineLvl w:val="0"/>
        <w:rPr>
          <w:rFonts w:ascii="Times New Roman" w:hAnsi="Times New Roman" w:cs="Times New Roman"/>
          <w:b/>
          <w:sz w:val="24"/>
          <w:szCs w:val="24"/>
        </w:rPr>
      </w:pPr>
      <w:r>
        <w:rPr>
          <w:rFonts w:ascii="Times New Roman" w:hAnsi="Times New Roman" w:cs="Times New Roman"/>
          <w:b/>
          <w:sz w:val="24"/>
          <w:szCs w:val="24"/>
        </w:rPr>
        <w:t>Responsibilities:</w:t>
      </w:r>
    </w:p>
    <w:p>
      <w:pPr>
        <w:pStyle w:val="6"/>
        <w:numPr>
          <w:ilvl w:val="0"/>
          <w:numId w:val="3"/>
        </w:numPr>
        <w:outlineLvl w:val="0"/>
        <w:rPr>
          <w:rFonts w:ascii="Times New Roman" w:hAnsi="Times New Roman" w:cs="Times New Roman"/>
          <w:b/>
          <w:sz w:val="24"/>
          <w:szCs w:val="24"/>
        </w:rPr>
      </w:pPr>
      <w:r>
        <w:rPr>
          <w:rFonts w:ascii="Times New Roman" w:hAnsi="Times New Roman" w:cs="Times New Roman"/>
          <w:sz w:val="24"/>
          <w:szCs w:val="24"/>
        </w:rPr>
        <w:t>Involved in the functional discussions and understanding the requirements</w:t>
      </w:r>
    </w:p>
    <w:p>
      <w:pPr>
        <w:pStyle w:val="6"/>
        <w:numPr>
          <w:ilvl w:val="0"/>
          <w:numId w:val="3"/>
        </w:numPr>
        <w:outlineLvl w:val="0"/>
        <w:rPr>
          <w:rFonts w:ascii="Times New Roman" w:hAnsi="Times New Roman" w:cs="Times New Roman"/>
          <w:b/>
          <w:sz w:val="24"/>
          <w:szCs w:val="24"/>
        </w:rPr>
      </w:pPr>
      <w:r>
        <w:rPr>
          <w:rFonts w:ascii="Times New Roman" w:hAnsi="Times New Roman" w:cs="Times New Roman"/>
          <w:sz w:val="24"/>
          <w:szCs w:val="24"/>
        </w:rPr>
        <w:t>Used various components and services as per the requirements</w:t>
      </w:r>
    </w:p>
    <w:p>
      <w:pPr>
        <w:pStyle w:val="6"/>
        <w:numPr>
          <w:ilvl w:val="0"/>
          <w:numId w:val="3"/>
        </w:numPr>
        <w:spacing w:line="240" w:lineRule="auto"/>
        <w:outlineLvl w:val="0"/>
        <w:rPr>
          <w:rFonts w:ascii="Times New Roman" w:hAnsi="Times New Roman" w:cs="Times New Roman"/>
          <w:b/>
          <w:sz w:val="24"/>
          <w:szCs w:val="24"/>
        </w:rPr>
      </w:pPr>
      <w:r>
        <w:rPr>
          <w:rFonts w:ascii="Times New Roman" w:hAnsi="Times New Roman" w:cs="Times New Roman"/>
          <w:sz w:val="24"/>
          <w:szCs w:val="24"/>
        </w:rPr>
        <w:t>Developed various forms and implemented their validations</w:t>
      </w:r>
    </w:p>
    <w:p>
      <w:pPr>
        <w:pStyle w:val="6"/>
        <w:numPr>
          <w:ilvl w:val="0"/>
          <w:numId w:val="3"/>
        </w:numPr>
        <w:outlineLvl w:val="0"/>
        <w:rPr>
          <w:rFonts w:ascii="Times New Roman" w:hAnsi="Times New Roman" w:cs="Times New Roman"/>
          <w:b/>
          <w:sz w:val="24"/>
          <w:szCs w:val="24"/>
        </w:rPr>
      </w:pPr>
      <w:r>
        <w:rPr>
          <w:rFonts w:ascii="Times New Roman" w:hAnsi="Times New Roman" w:cs="Times New Roman"/>
          <w:sz w:val="24"/>
          <w:szCs w:val="24"/>
        </w:rPr>
        <w:t>Implemented routing and route guards as per the requirements</w:t>
      </w:r>
    </w:p>
    <w:p>
      <w:pPr>
        <w:pStyle w:val="6"/>
        <w:numPr>
          <w:ilvl w:val="0"/>
          <w:numId w:val="3"/>
        </w:numPr>
        <w:outlineLvl w:val="0"/>
        <w:rPr>
          <w:rFonts w:ascii="Times New Roman" w:hAnsi="Times New Roman" w:cs="Times New Roman"/>
          <w:b/>
          <w:sz w:val="24"/>
          <w:szCs w:val="24"/>
        </w:rPr>
      </w:pPr>
      <w:r>
        <w:rPr>
          <w:rFonts w:ascii="Times New Roman" w:hAnsi="Times New Roman" w:cs="Times New Roman"/>
          <w:sz w:val="24"/>
          <w:szCs w:val="24"/>
        </w:rPr>
        <w:t>Created the application using angular-cli</w:t>
      </w:r>
    </w:p>
    <w:p>
      <w:pPr>
        <w:pStyle w:val="6"/>
        <w:numPr>
          <w:ilvl w:val="0"/>
          <w:numId w:val="3"/>
        </w:numPr>
        <w:outlineLvl w:val="0"/>
        <w:rPr>
          <w:rFonts w:ascii="Times New Roman" w:hAnsi="Times New Roman" w:cs="Times New Roman"/>
          <w:b/>
          <w:sz w:val="24"/>
          <w:szCs w:val="24"/>
        </w:rPr>
      </w:pPr>
      <w:r>
        <w:rPr>
          <w:rFonts w:ascii="Times New Roman" w:hAnsi="Times New Roman" w:cs="Times New Roman"/>
          <w:sz w:val="24"/>
          <w:szCs w:val="24"/>
        </w:rPr>
        <w:t>Used GitHub as application repository.</w:t>
      </w:r>
    </w:p>
    <w:p>
      <w:pPr>
        <w:pStyle w:val="6"/>
        <w:spacing w:line="240" w:lineRule="auto"/>
        <w:ind w:left="2130"/>
        <w:outlineLvl w:val="0"/>
        <w:rPr>
          <w:rFonts w:ascii="Times New Roman" w:hAnsi="Times New Roman" w:cs="Times New Roman"/>
          <w:b/>
          <w:sz w:val="24"/>
          <w:szCs w:val="24"/>
        </w:rPr>
      </w:pPr>
    </w:p>
    <w:p>
      <w:pPr>
        <w:outlineLvl w:val="0"/>
        <w:rPr>
          <w:rFonts w:ascii="Times New Roman" w:hAnsi="Times New Roman" w:cs="Times New Roman"/>
          <w:b/>
          <w:sz w:val="24"/>
          <w:szCs w:val="24"/>
        </w:rPr>
      </w:pPr>
      <w:r>
        <w:rPr>
          <w:rFonts w:ascii="Times New Roman" w:hAnsi="Times New Roman" w:cs="Times New Roman"/>
          <w:b/>
          <w:sz w:val="24"/>
          <w:szCs w:val="24"/>
          <w:u w:val="single"/>
        </w:rPr>
        <w:t>Project: #4</w:t>
      </w:r>
      <w:r>
        <w:rPr>
          <w:rFonts w:ascii="Times New Roman" w:hAnsi="Times New Roman" w:cs="Times New Roman"/>
          <w:b/>
          <w:sz w:val="24"/>
          <w:szCs w:val="24"/>
        </w:rPr>
        <w:t>:</w:t>
      </w:r>
    </w:p>
    <w:p>
      <w:pPr>
        <w:spacing w:line="240" w:lineRule="auto"/>
        <w:ind w:left="708"/>
        <w:contextualSpacing/>
        <w:jc w:val="both"/>
        <w:rPr>
          <w:rFonts w:ascii="Times New Roman" w:hAnsi="Times New Roman" w:cs="Times New Roman"/>
          <w:sz w:val="20"/>
          <w:szCs w:val="20"/>
        </w:rPr>
      </w:pPr>
      <w:r>
        <w:rPr>
          <w:rFonts w:ascii="Times New Roman" w:hAnsi="Times New Roman" w:cs="Times New Roman"/>
          <w:b/>
          <w:sz w:val="20"/>
          <w:szCs w:val="20"/>
        </w:rPr>
        <w:t>Project Name</w:t>
      </w:r>
      <w:r>
        <w:rPr>
          <w:rFonts w:ascii="Times New Roman" w:hAnsi="Times New Roman" w:cs="Times New Roman"/>
          <w:sz w:val="20"/>
          <w:szCs w:val="20"/>
        </w:rPr>
        <w:tab/>
      </w:r>
      <w:r>
        <w:rPr>
          <w:rFonts w:ascii="Times New Roman" w:hAnsi="Times New Roman" w:cs="Times New Roman"/>
          <w:sz w:val="20"/>
          <w:szCs w:val="20"/>
        </w:rPr>
        <w:t xml:space="preserve">: </w:t>
      </w:r>
      <w:r>
        <w:rPr>
          <w:rFonts w:ascii="Times New Roman" w:hAnsi="Times New Roman" w:cs="Times New Roman"/>
          <w:b/>
          <w:color w:val="0D0D0D" w:themeColor="text1" w:themeTint="F2"/>
          <w:sz w:val="20"/>
          <w:szCs w:val="20"/>
          <w14:textFill>
            <w14:solidFill>
              <w14:schemeClr w14:val="tx1">
                <w14:lumMod w14:val="95000"/>
                <w14:lumOff w14:val="5000"/>
              </w14:schemeClr>
            </w14:solidFill>
          </w14:textFill>
        </w:rPr>
        <w:t>Vixxo</w:t>
      </w:r>
    </w:p>
    <w:p>
      <w:pPr>
        <w:spacing w:line="240" w:lineRule="auto"/>
        <w:ind w:left="708"/>
        <w:contextualSpacing/>
        <w:jc w:val="both"/>
        <w:rPr>
          <w:rFonts w:ascii="Times New Roman" w:hAnsi="Times New Roman" w:cs="Times New Roman"/>
          <w:sz w:val="20"/>
          <w:szCs w:val="20"/>
        </w:rPr>
      </w:pPr>
      <w:r>
        <w:rPr>
          <w:rFonts w:ascii="Times New Roman" w:hAnsi="Times New Roman" w:cs="Times New Roman"/>
          <w:sz w:val="20"/>
          <w:szCs w:val="20"/>
        </w:rPr>
        <w:t>Role</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 Developer/Team Member</w:t>
      </w:r>
    </w:p>
    <w:p>
      <w:pPr>
        <w:spacing w:line="240" w:lineRule="auto"/>
        <w:ind w:left="708"/>
        <w:contextualSpacing/>
        <w:jc w:val="both"/>
        <w:rPr>
          <w:rFonts w:ascii="Times New Roman" w:hAnsi="Times New Roman" w:cs="Times New Roman"/>
          <w:sz w:val="20"/>
          <w:szCs w:val="20"/>
        </w:rPr>
      </w:pPr>
      <w:r>
        <w:rPr>
          <w:rFonts w:ascii="Times New Roman" w:hAnsi="Times New Roman" w:cs="Times New Roman"/>
          <w:sz w:val="20"/>
          <w:szCs w:val="20"/>
        </w:rPr>
        <w:t>Team Size</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 12</w:t>
      </w:r>
    </w:p>
    <w:p>
      <w:pPr>
        <w:spacing w:line="240" w:lineRule="auto"/>
        <w:ind w:left="2124" w:hanging="1416"/>
        <w:contextualSpacing/>
        <w:jc w:val="both"/>
        <w:rPr>
          <w:rFonts w:ascii="Times New Roman" w:hAnsi="Times New Roman" w:cs="Times New Roman"/>
          <w:sz w:val="20"/>
          <w:szCs w:val="20"/>
        </w:rPr>
      </w:pPr>
      <w:r>
        <w:rPr>
          <w:rFonts w:ascii="Times New Roman" w:hAnsi="Times New Roman" w:cs="Times New Roman"/>
          <w:sz w:val="20"/>
          <w:szCs w:val="20"/>
        </w:rPr>
        <w:t>Environment</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 Angular4, Typescript, Bootstrap, Html, CSS, npm, Visual Studio Code</w:t>
      </w:r>
    </w:p>
    <w:p>
      <w:pPr>
        <w:spacing w:line="240" w:lineRule="auto"/>
        <w:ind w:left="708"/>
        <w:contextualSpacing/>
        <w:jc w:val="both"/>
        <w:outlineLvl w:val="0"/>
        <w:rPr>
          <w:rFonts w:ascii="Times New Roman" w:hAnsi="Times New Roman" w:cs="Times New Roman"/>
          <w:sz w:val="20"/>
          <w:szCs w:val="20"/>
        </w:rPr>
      </w:pPr>
      <w:r>
        <w:rPr>
          <w:rFonts w:ascii="Times New Roman" w:hAnsi="Times New Roman" w:cs="Times New Roman"/>
          <w:b/>
          <w:sz w:val="20"/>
          <w:szCs w:val="20"/>
        </w:rPr>
        <w:t>Description:</w:t>
      </w:r>
    </w:p>
    <w:p>
      <w:pPr>
        <w:spacing w:line="240" w:lineRule="auto"/>
        <w:ind w:left="708" w:firstLine="708"/>
        <w:contextualSpacing/>
        <w:jc w:val="both"/>
        <w:rPr>
          <w:rFonts w:ascii="Times New Roman" w:hAnsi="Times New Roman" w:cs="Times New Roman"/>
          <w:color w:val="000000" w:themeColor="text1"/>
          <w:sz w:val="20"/>
          <w:szCs w:val="20"/>
          <w14:textFill>
            <w14:solidFill>
              <w14:schemeClr w14:val="tx1"/>
            </w14:solidFill>
          </w14:textFill>
        </w:rPr>
      </w:pPr>
      <w:r>
        <w:rPr>
          <w:rFonts w:ascii="Times New Roman" w:hAnsi="Times New Roman" w:cs="Times New Roman"/>
          <w:color w:val="000000" w:themeColor="text1"/>
          <w:sz w:val="20"/>
          <w:szCs w:val="20"/>
          <w14:textFill>
            <w14:solidFill>
              <w14:schemeClr w14:val="tx1"/>
            </w14:solidFill>
          </w14:textFill>
        </w:rPr>
        <w:t>Vixxo is an extensive network of 150,000+ service providers represents a variety of core and specialty trades, including HVAC, plumbing, electrical, food and beverage equipment, signs, lighting and more. Even better, all of our service providers meet or exceed our high standards of excellence. We wouldn’t have it any other way.</w:t>
      </w:r>
    </w:p>
    <w:p>
      <w:pPr>
        <w:spacing w:line="240" w:lineRule="auto"/>
        <w:ind w:left="708" w:firstLine="708"/>
        <w:contextualSpacing/>
        <w:jc w:val="both"/>
        <w:rPr>
          <w:rFonts w:ascii="Times New Roman" w:hAnsi="Times New Roman" w:cs="Times New Roman"/>
          <w:color w:val="000000" w:themeColor="text1"/>
          <w:sz w:val="20"/>
          <w:szCs w:val="20"/>
          <w14:textFill>
            <w14:solidFill>
              <w14:schemeClr w14:val="tx1"/>
            </w14:solidFill>
          </w14:textFill>
        </w:rPr>
      </w:pPr>
      <w:r>
        <w:rPr>
          <w:rFonts w:ascii="Times New Roman" w:hAnsi="Times New Roman" w:cs="Times New Roman"/>
          <w:color w:val="000000" w:themeColor="text1"/>
          <w:sz w:val="20"/>
          <w:szCs w:val="20"/>
          <w14:textFill>
            <w14:solidFill>
              <w14:schemeClr w14:val="tx1"/>
            </w14:solidFill>
          </w14:textFill>
        </w:rPr>
        <w:t>Vixxo helps to manage the end-to-end facilities process, from the moment a service request is made to invoicing and beyond. Our technicians use mobile technology to capture service-level data from every transaction, allowing us to provide you with meaningful information to make better business decisions.</w:t>
      </w:r>
    </w:p>
    <w:p>
      <w:pPr>
        <w:spacing w:line="240" w:lineRule="auto"/>
        <w:ind w:left="708" w:firstLine="708"/>
        <w:contextualSpacing/>
        <w:jc w:val="both"/>
        <w:rPr>
          <w:rFonts w:ascii="Times New Roman" w:hAnsi="Times New Roman" w:cs="Times New Roman"/>
          <w:color w:val="000000" w:themeColor="text1"/>
          <w:sz w:val="20"/>
          <w:szCs w:val="20"/>
          <w14:textFill>
            <w14:solidFill>
              <w14:schemeClr w14:val="tx1"/>
            </w14:solidFill>
          </w14:textFill>
        </w:rPr>
      </w:pPr>
      <w:r>
        <w:rPr>
          <w:rFonts w:ascii="Times New Roman" w:hAnsi="Times New Roman" w:cs="Times New Roman"/>
          <w:color w:val="000000" w:themeColor="text1"/>
          <w:sz w:val="20"/>
          <w:szCs w:val="20"/>
          <w14:textFill>
            <w14:solidFill>
              <w14:schemeClr w14:val="tx1"/>
            </w14:solidFill>
          </w14:textFill>
        </w:rPr>
        <w:t>With Vixxo, you have access to insights from 45 million-plus data points, giving you an informed perspective that can shape your planning efforts. Plus, we help you identify facilities within your business where you may have an opportunity to control costs and optimize performance.</w:t>
      </w:r>
    </w:p>
    <w:p>
      <w:pPr>
        <w:spacing w:line="240" w:lineRule="auto"/>
        <w:ind w:left="720" w:firstLine="709"/>
        <w:contextualSpacing/>
        <w:outlineLvl w:val="0"/>
        <w:rPr>
          <w:rFonts w:ascii="Times New Roman" w:hAnsi="Times New Roman" w:cs="Times New Roman"/>
          <w:b/>
          <w:sz w:val="24"/>
          <w:szCs w:val="24"/>
        </w:rPr>
      </w:pPr>
    </w:p>
    <w:p>
      <w:pPr>
        <w:ind w:firstLine="720"/>
        <w:outlineLvl w:val="0"/>
        <w:rPr>
          <w:rFonts w:ascii="Times New Roman" w:hAnsi="Times New Roman" w:cs="Times New Roman"/>
          <w:b/>
          <w:sz w:val="24"/>
          <w:szCs w:val="24"/>
        </w:rPr>
      </w:pPr>
      <w:r>
        <w:rPr>
          <w:rFonts w:ascii="Times New Roman" w:hAnsi="Times New Roman" w:cs="Times New Roman"/>
          <w:b/>
          <w:sz w:val="24"/>
          <w:szCs w:val="24"/>
        </w:rPr>
        <w:t>Responsibilities:</w:t>
      </w:r>
    </w:p>
    <w:p>
      <w:pPr>
        <w:pStyle w:val="6"/>
        <w:numPr>
          <w:ilvl w:val="0"/>
          <w:numId w:val="4"/>
        </w:numPr>
        <w:ind w:hanging="11"/>
        <w:outlineLvl w:val="0"/>
        <w:rPr>
          <w:rFonts w:ascii="Times New Roman" w:hAnsi="Times New Roman" w:cs="Times New Roman"/>
          <w:sz w:val="24"/>
          <w:szCs w:val="24"/>
        </w:rPr>
      </w:pPr>
      <w:r>
        <w:rPr>
          <w:rFonts w:ascii="Times New Roman" w:hAnsi="Times New Roman" w:cs="Times New Roman"/>
          <w:sz w:val="24"/>
          <w:szCs w:val="24"/>
        </w:rPr>
        <w:t>Involved in the functional discussion and understanding the requirements</w:t>
      </w:r>
    </w:p>
    <w:p>
      <w:pPr>
        <w:pStyle w:val="6"/>
        <w:numPr>
          <w:ilvl w:val="0"/>
          <w:numId w:val="4"/>
        </w:numPr>
        <w:ind w:hanging="11"/>
        <w:outlineLvl w:val="0"/>
        <w:rPr>
          <w:rFonts w:ascii="Times New Roman" w:hAnsi="Times New Roman" w:cs="Times New Roman"/>
          <w:sz w:val="24"/>
          <w:szCs w:val="24"/>
        </w:rPr>
      </w:pPr>
      <w:r>
        <w:rPr>
          <w:rFonts w:ascii="Times New Roman" w:hAnsi="Times New Roman" w:cs="Times New Roman"/>
          <w:sz w:val="24"/>
          <w:szCs w:val="24"/>
        </w:rPr>
        <w:t>Development of various user interfaces using Bootstrap and Angular2</w:t>
      </w:r>
    </w:p>
    <w:p>
      <w:pPr>
        <w:pStyle w:val="6"/>
        <w:numPr>
          <w:ilvl w:val="0"/>
          <w:numId w:val="4"/>
        </w:numPr>
        <w:ind w:hanging="11"/>
        <w:outlineLvl w:val="0"/>
        <w:rPr>
          <w:rFonts w:ascii="Times New Roman" w:hAnsi="Times New Roman" w:cs="Times New Roman"/>
          <w:sz w:val="24"/>
          <w:szCs w:val="24"/>
        </w:rPr>
      </w:pPr>
      <w:r>
        <w:rPr>
          <w:rFonts w:ascii="Times New Roman" w:hAnsi="Times New Roman" w:cs="Times New Roman"/>
          <w:sz w:val="24"/>
          <w:szCs w:val="24"/>
        </w:rPr>
        <w:t>Implementing the various accordions as per requirements using Bootstrap</w:t>
      </w:r>
    </w:p>
    <w:p>
      <w:pPr>
        <w:pStyle w:val="6"/>
        <w:numPr>
          <w:ilvl w:val="0"/>
          <w:numId w:val="4"/>
        </w:numPr>
        <w:ind w:hanging="11"/>
        <w:outlineLvl w:val="0"/>
        <w:rPr>
          <w:rFonts w:ascii="Times New Roman" w:hAnsi="Times New Roman" w:cs="Times New Roman"/>
          <w:sz w:val="24"/>
          <w:szCs w:val="24"/>
        </w:rPr>
      </w:pPr>
      <w:r>
        <w:rPr>
          <w:rFonts w:ascii="Times New Roman" w:hAnsi="Times New Roman" w:cs="Times New Roman"/>
          <w:sz w:val="24"/>
          <w:szCs w:val="24"/>
        </w:rPr>
        <w:t xml:space="preserve">Designing and development of various screens according to the various devices like Mobile, </w:t>
      </w:r>
      <w:r>
        <w:rPr>
          <w:rFonts w:ascii="Times New Roman" w:hAnsi="Times New Roman" w:cs="Times New Roman"/>
          <w:sz w:val="24"/>
          <w:szCs w:val="24"/>
        </w:rPr>
        <w:tab/>
      </w:r>
      <w:r>
        <w:rPr>
          <w:rFonts w:ascii="Times New Roman" w:hAnsi="Times New Roman" w:cs="Times New Roman"/>
          <w:sz w:val="24"/>
          <w:szCs w:val="24"/>
        </w:rPr>
        <w:t>Tablet, and  Desktop using Bootstrap for Web-Responsive</w:t>
      </w:r>
    </w:p>
    <w:p>
      <w:pPr>
        <w:pStyle w:val="6"/>
        <w:numPr>
          <w:ilvl w:val="0"/>
          <w:numId w:val="4"/>
        </w:numPr>
        <w:ind w:hanging="11"/>
        <w:outlineLvl w:val="0"/>
        <w:rPr>
          <w:rFonts w:ascii="Times New Roman" w:hAnsi="Times New Roman" w:cs="Times New Roman"/>
          <w:sz w:val="24"/>
          <w:szCs w:val="24"/>
        </w:rPr>
      </w:pPr>
      <w:r>
        <w:rPr>
          <w:rFonts w:ascii="Times New Roman" w:hAnsi="Times New Roman" w:cs="Times New Roman"/>
          <w:sz w:val="24"/>
          <w:szCs w:val="24"/>
        </w:rPr>
        <w:t>Used angular-ui router for application routing as per requirements</w:t>
      </w:r>
    </w:p>
    <w:p>
      <w:pPr>
        <w:pStyle w:val="6"/>
        <w:numPr>
          <w:ilvl w:val="0"/>
          <w:numId w:val="4"/>
        </w:numPr>
        <w:ind w:hanging="11"/>
        <w:outlineLvl w:val="0"/>
        <w:rPr>
          <w:rFonts w:ascii="Times New Roman" w:hAnsi="Times New Roman" w:cs="Times New Roman"/>
          <w:sz w:val="24"/>
          <w:szCs w:val="24"/>
        </w:rPr>
      </w:pPr>
      <w:r>
        <w:rPr>
          <w:rFonts w:ascii="Times New Roman" w:hAnsi="Times New Roman" w:cs="Times New Roman"/>
          <w:sz w:val="24"/>
          <w:szCs w:val="24"/>
        </w:rPr>
        <w:t>Used RESTful Web services for consuming the required json data using angular http services</w:t>
      </w:r>
    </w:p>
    <w:p>
      <w:pPr>
        <w:pStyle w:val="6"/>
        <w:ind w:left="1083"/>
        <w:outlineLvl w:val="0"/>
        <w:rPr>
          <w:rFonts w:ascii="Times New Roman" w:hAnsi="Times New Roman" w:cs="Times New Roman"/>
          <w:sz w:val="24"/>
          <w:szCs w:val="24"/>
        </w:rPr>
      </w:pPr>
      <w:r>
        <w:rPr>
          <w:rFonts w:ascii="Times New Roman" w:hAnsi="Times New Roman" w:cs="Times New Roman"/>
          <w:sz w:val="24"/>
          <w:szCs w:val="24"/>
        </w:rPr>
        <w:t xml:space="preserve">      as per requirements</w:t>
      </w:r>
    </w:p>
    <w:p>
      <w:pPr>
        <w:pStyle w:val="6"/>
        <w:numPr>
          <w:ilvl w:val="0"/>
          <w:numId w:val="4"/>
        </w:numPr>
        <w:ind w:hanging="11"/>
        <w:outlineLvl w:val="0"/>
        <w:rPr>
          <w:rFonts w:ascii="Times New Roman" w:hAnsi="Times New Roman" w:cs="Times New Roman"/>
          <w:sz w:val="24"/>
          <w:szCs w:val="24"/>
        </w:rPr>
      </w:pPr>
      <w:r>
        <w:rPr>
          <w:rFonts w:ascii="Times New Roman" w:hAnsi="Times New Roman" w:cs="Times New Roman"/>
          <w:sz w:val="24"/>
          <w:szCs w:val="24"/>
        </w:rPr>
        <w:t>Used npm and bower for the application build and libraries integration as per  requirements</w:t>
      </w:r>
    </w:p>
    <w:p>
      <w:pPr>
        <w:pStyle w:val="6"/>
        <w:numPr>
          <w:ilvl w:val="0"/>
          <w:numId w:val="4"/>
        </w:numPr>
        <w:ind w:hanging="11"/>
        <w:outlineLvl w:val="0"/>
        <w:rPr>
          <w:rFonts w:ascii="Times New Roman" w:hAnsi="Times New Roman" w:cs="Times New Roman"/>
          <w:sz w:val="24"/>
          <w:szCs w:val="24"/>
        </w:rPr>
      </w:pPr>
      <w:r>
        <w:rPr>
          <w:rFonts w:ascii="Times New Roman" w:hAnsi="Times New Roman" w:cs="Times New Roman"/>
          <w:sz w:val="24"/>
          <w:szCs w:val="24"/>
        </w:rPr>
        <w:t>Used GitHub for application code repository.</w:t>
      </w:r>
      <w: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2700" cy="127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link="rId6">
                      <a:extLst>
                        <a:ext uri="{28A0092B-C50C-407E-A947-70E740481C1C}">
                          <a14:useLocalDpi xmlns:a14="http://schemas.microsoft.com/office/drawing/2010/main" val="0"/>
                        </a:ext>
                      </a:extLst>
                    </a:blip>
                    <a:srcRect/>
                    <a:stretch>
                      <a:fillRect/>
                    </a:stretch>
                  </pic:blipFill>
                  <pic:spPr>
                    <a:xfrm>
                      <a:off x="0" y="0"/>
                      <a:ext cx="12700" cy="12700"/>
                    </a:xfrm>
                    <a:prstGeom prst="rect">
                      <a:avLst/>
                    </a:prstGeom>
                    <a:noFill/>
                  </pic:spPr>
                </pic:pic>
              </a:graphicData>
            </a:graphic>
          </wp:anchor>
        </w:drawing>
      </w:r>
    </w:p>
    <w:sectPr>
      <w:pgSz w:w="11907" w:h="16839"/>
      <w:pgMar w:top="284" w:right="425" w:bottom="1440" w:left="567"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multilevel"/>
    <w:tmpl w:val="00000002"/>
    <w:lvl w:ilvl="0" w:tentative="0">
      <w:start w:val="1"/>
      <w:numFmt w:val="bullet"/>
      <w:lvlText w:val=""/>
      <w:lvlJc w:val="left"/>
      <w:pPr>
        <w:ind w:left="1083" w:hanging="360"/>
      </w:pPr>
      <w:rPr>
        <w:rFonts w:hint="default" w:ascii="Symbol" w:hAnsi="Symbol"/>
      </w:rPr>
    </w:lvl>
    <w:lvl w:ilvl="1" w:tentative="0">
      <w:start w:val="1"/>
      <w:numFmt w:val="bullet"/>
      <w:lvlText w:val="o"/>
      <w:lvlJc w:val="left"/>
      <w:pPr>
        <w:ind w:left="1803" w:hanging="360"/>
      </w:pPr>
      <w:rPr>
        <w:rFonts w:hint="default" w:ascii="Courier New" w:hAnsi="Courier New" w:cs="Courier New"/>
      </w:rPr>
    </w:lvl>
    <w:lvl w:ilvl="2" w:tentative="0">
      <w:start w:val="1"/>
      <w:numFmt w:val="bullet"/>
      <w:lvlText w:val=""/>
      <w:lvlJc w:val="left"/>
      <w:pPr>
        <w:ind w:left="2523" w:hanging="360"/>
      </w:pPr>
      <w:rPr>
        <w:rFonts w:hint="default" w:ascii="Wingdings" w:hAnsi="Wingdings"/>
      </w:rPr>
    </w:lvl>
    <w:lvl w:ilvl="3" w:tentative="0">
      <w:start w:val="1"/>
      <w:numFmt w:val="bullet"/>
      <w:lvlText w:val=""/>
      <w:lvlJc w:val="left"/>
      <w:pPr>
        <w:ind w:left="3243" w:hanging="360"/>
      </w:pPr>
      <w:rPr>
        <w:rFonts w:hint="default" w:ascii="Symbol" w:hAnsi="Symbol"/>
      </w:rPr>
    </w:lvl>
    <w:lvl w:ilvl="4" w:tentative="0">
      <w:start w:val="1"/>
      <w:numFmt w:val="bullet"/>
      <w:lvlText w:val="o"/>
      <w:lvlJc w:val="left"/>
      <w:pPr>
        <w:ind w:left="3963" w:hanging="360"/>
      </w:pPr>
      <w:rPr>
        <w:rFonts w:hint="default" w:ascii="Courier New" w:hAnsi="Courier New" w:cs="Courier New"/>
      </w:rPr>
    </w:lvl>
    <w:lvl w:ilvl="5" w:tentative="0">
      <w:start w:val="1"/>
      <w:numFmt w:val="bullet"/>
      <w:lvlText w:val=""/>
      <w:lvlJc w:val="left"/>
      <w:pPr>
        <w:ind w:left="4683" w:hanging="360"/>
      </w:pPr>
      <w:rPr>
        <w:rFonts w:hint="default" w:ascii="Wingdings" w:hAnsi="Wingdings"/>
      </w:rPr>
    </w:lvl>
    <w:lvl w:ilvl="6" w:tentative="0">
      <w:start w:val="1"/>
      <w:numFmt w:val="bullet"/>
      <w:lvlText w:val=""/>
      <w:lvlJc w:val="left"/>
      <w:pPr>
        <w:ind w:left="5403" w:hanging="360"/>
      </w:pPr>
      <w:rPr>
        <w:rFonts w:hint="default" w:ascii="Symbol" w:hAnsi="Symbol"/>
      </w:rPr>
    </w:lvl>
    <w:lvl w:ilvl="7" w:tentative="0">
      <w:start w:val="1"/>
      <w:numFmt w:val="bullet"/>
      <w:lvlText w:val="o"/>
      <w:lvlJc w:val="left"/>
      <w:pPr>
        <w:ind w:left="6123" w:hanging="360"/>
      </w:pPr>
      <w:rPr>
        <w:rFonts w:hint="default" w:ascii="Courier New" w:hAnsi="Courier New" w:cs="Courier New"/>
      </w:rPr>
    </w:lvl>
    <w:lvl w:ilvl="8" w:tentative="0">
      <w:start w:val="1"/>
      <w:numFmt w:val="bullet"/>
      <w:lvlText w:val=""/>
      <w:lvlJc w:val="left"/>
      <w:pPr>
        <w:ind w:left="6843" w:hanging="360"/>
      </w:pPr>
      <w:rPr>
        <w:rFonts w:hint="default" w:ascii="Wingdings" w:hAnsi="Wingdings"/>
      </w:rPr>
    </w:lvl>
  </w:abstractNum>
  <w:abstractNum w:abstractNumId="1">
    <w:nsid w:val="00000003"/>
    <w:multiLevelType w:val="multilevel"/>
    <w:tmpl w:val="00000003"/>
    <w:lvl w:ilvl="0" w:tentative="0">
      <w:start w:val="1"/>
      <w:numFmt w:val="bullet"/>
      <w:lvlText w:val=""/>
      <w:lvlJc w:val="left"/>
      <w:pPr>
        <w:ind w:left="1428" w:hanging="360"/>
      </w:pPr>
      <w:rPr>
        <w:rFonts w:hint="default" w:ascii="Symbol" w:hAnsi="Symbol"/>
      </w:rPr>
    </w:lvl>
    <w:lvl w:ilvl="1" w:tentative="0">
      <w:start w:val="1"/>
      <w:numFmt w:val="bullet"/>
      <w:lvlText w:val="o"/>
      <w:lvlJc w:val="left"/>
      <w:pPr>
        <w:ind w:left="2148" w:hanging="360"/>
      </w:pPr>
      <w:rPr>
        <w:rFonts w:hint="default" w:ascii="Courier New" w:hAnsi="Courier New" w:cs="Courier New"/>
      </w:rPr>
    </w:lvl>
    <w:lvl w:ilvl="2" w:tentative="0">
      <w:start w:val="1"/>
      <w:numFmt w:val="bullet"/>
      <w:lvlText w:val=""/>
      <w:lvlJc w:val="left"/>
      <w:pPr>
        <w:ind w:left="2868" w:hanging="360"/>
      </w:pPr>
      <w:rPr>
        <w:rFonts w:hint="default" w:ascii="Wingdings" w:hAnsi="Wingdings"/>
      </w:rPr>
    </w:lvl>
    <w:lvl w:ilvl="3" w:tentative="0">
      <w:start w:val="1"/>
      <w:numFmt w:val="bullet"/>
      <w:lvlText w:val=""/>
      <w:lvlJc w:val="left"/>
      <w:pPr>
        <w:ind w:left="3588" w:hanging="360"/>
      </w:pPr>
      <w:rPr>
        <w:rFonts w:hint="default" w:ascii="Symbol" w:hAnsi="Symbol"/>
      </w:rPr>
    </w:lvl>
    <w:lvl w:ilvl="4" w:tentative="0">
      <w:start w:val="1"/>
      <w:numFmt w:val="bullet"/>
      <w:lvlText w:val="o"/>
      <w:lvlJc w:val="left"/>
      <w:pPr>
        <w:ind w:left="4308" w:hanging="360"/>
      </w:pPr>
      <w:rPr>
        <w:rFonts w:hint="default" w:ascii="Courier New" w:hAnsi="Courier New" w:cs="Courier New"/>
      </w:rPr>
    </w:lvl>
    <w:lvl w:ilvl="5" w:tentative="0">
      <w:start w:val="1"/>
      <w:numFmt w:val="bullet"/>
      <w:lvlText w:val=""/>
      <w:lvlJc w:val="left"/>
      <w:pPr>
        <w:ind w:left="5028" w:hanging="360"/>
      </w:pPr>
      <w:rPr>
        <w:rFonts w:hint="default" w:ascii="Wingdings" w:hAnsi="Wingdings"/>
      </w:rPr>
    </w:lvl>
    <w:lvl w:ilvl="6" w:tentative="0">
      <w:start w:val="1"/>
      <w:numFmt w:val="bullet"/>
      <w:lvlText w:val=""/>
      <w:lvlJc w:val="left"/>
      <w:pPr>
        <w:ind w:left="5748" w:hanging="360"/>
      </w:pPr>
      <w:rPr>
        <w:rFonts w:hint="default" w:ascii="Symbol" w:hAnsi="Symbol"/>
      </w:rPr>
    </w:lvl>
    <w:lvl w:ilvl="7" w:tentative="0">
      <w:start w:val="1"/>
      <w:numFmt w:val="bullet"/>
      <w:lvlText w:val="o"/>
      <w:lvlJc w:val="left"/>
      <w:pPr>
        <w:ind w:left="6468" w:hanging="360"/>
      </w:pPr>
      <w:rPr>
        <w:rFonts w:hint="default" w:ascii="Courier New" w:hAnsi="Courier New" w:cs="Courier New"/>
      </w:rPr>
    </w:lvl>
    <w:lvl w:ilvl="8" w:tentative="0">
      <w:start w:val="1"/>
      <w:numFmt w:val="bullet"/>
      <w:lvlText w:val=""/>
      <w:lvlJc w:val="left"/>
      <w:pPr>
        <w:ind w:left="7188" w:hanging="360"/>
      </w:pPr>
      <w:rPr>
        <w:rFonts w:hint="default" w:ascii="Wingdings" w:hAnsi="Wingdings"/>
      </w:rPr>
    </w:lvl>
  </w:abstractNum>
  <w:abstractNum w:abstractNumId="2">
    <w:nsid w:val="00000005"/>
    <w:multiLevelType w:val="multilevel"/>
    <w:tmpl w:val="00000005"/>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00000007"/>
    <w:multiLevelType w:val="multilevel"/>
    <w:tmpl w:val="0000000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244"/>
    <w:rsid w:val="00006D9D"/>
    <w:rsid w:val="000102D6"/>
    <w:rsid w:val="0004091B"/>
    <w:rsid w:val="0005779B"/>
    <w:rsid w:val="00061A29"/>
    <w:rsid w:val="000A18EE"/>
    <w:rsid w:val="000A51A5"/>
    <w:rsid w:val="000C3FD8"/>
    <w:rsid w:val="000E4A8D"/>
    <w:rsid w:val="0011550F"/>
    <w:rsid w:val="0013172D"/>
    <w:rsid w:val="00167493"/>
    <w:rsid w:val="00182528"/>
    <w:rsid w:val="001D6E48"/>
    <w:rsid w:val="001F63EB"/>
    <w:rsid w:val="001F7224"/>
    <w:rsid w:val="001F7C82"/>
    <w:rsid w:val="00244B19"/>
    <w:rsid w:val="00254FCA"/>
    <w:rsid w:val="00264953"/>
    <w:rsid w:val="002726E6"/>
    <w:rsid w:val="00290C6F"/>
    <w:rsid w:val="0034477A"/>
    <w:rsid w:val="00344FA2"/>
    <w:rsid w:val="003733F9"/>
    <w:rsid w:val="00374FA6"/>
    <w:rsid w:val="003C0BBC"/>
    <w:rsid w:val="004275F6"/>
    <w:rsid w:val="00451F7A"/>
    <w:rsid w:val="00461A4F"/>
    <w:rsid w:val="00470069"/>
    <w:rsid w:val="004A4636"/>
    <w:rsid w:val="004C2E48"/>
    <w:rsid w:val="004C4E85"/>
    <w:rsid w:val="004C530A"/>
    <w:rsid w:val="00552120"/>
    <w:rsid w:val="00572DBA"/>
    <w:rsid w:val="00596DB9"/>
    <w:rsid w:val="005971BD"/>
    <w:rsid w:val="005C01D4"/>
    <w:rsid w:val="005E7359"/>
    <w:rsid w:val="00611863"/>
    <w:rsid w:val="006207CE"/>
    <w:rsid w:val="006C16A3"/>
    <w:rsid w:val="006C2159"/>
    <w:rsid w:val="006C2A76"/>
    <w:rsid w:val="006C7632"/>
    <w:rsid w:val="00780B54"/>
    <w:rsid w:val="008061F0"/>
    <w:rsid w:val="00816EAA"/>
    <w:rsid w:val="008219DC"/>
    <w:rsid w:val="00834528"/>
    <w:rsid w:val="008659F5"/>
    <w:rsid w:val="00867CB2"/>
    <w:rsid w:val="008C7598"/>
    <w:rsid w:val="008D0244"/>
    <w:rsid w:val="008D0567"/>
    <w:rsid w:val="008D67D2"/>
    <w:rsid w:val="0094701F"/>
    <w:rsid w:val="00963ED5"/>
    <w:rsid w:val="009A70FA"/>
    <w:rsid w:val="00A11ECA"/>
    <w:rsid w:val="00A158C2"/>
    <w:rsid w:val="00A21734"/>
    <w:rsid w:val="00A22113"/>
    <w:rsid w:val="00A23FFA"/>
    <w:rsid w:val="00A315A6"/>
    <w:rsid w:val="00A33255"/>
    <w:rsid w:val="00A8110F"/>
    <w:rsid w:val="00AB2270"/>
    <w:rsid w:val="00AC7C97"/>
    <w:rsid w:val="00AE4D28"/>
    <w:rsid w:val="00AF3B8B"/>
    <w:rsid w:val="00B20483"/>
    <w:rsid w:val="00B221DF"/>
    <w:rsid w:val="00B42C07"/>
    <w:rsid w:val="00B77F6F"/>
    <w:rsid w:val="00B87505"/>
    <w:rsid w:val="00BA6C25"/>
    <w:rsid w:val="00BB5719"/>
    <w:rsid w:val="00BC3E6E"/>
    <w:rsid w:val="00BD48DF"/>
    <w:rsid w:val="00BE5645"/>
    <w:rsid w:val="00BF5954"/>
    <w:rsid w:val="00C177F1"/>
    <w:rsid w:val="00C3404B"/>
    <w:rsid w:val="00C90270"/>
    <w:rsid w:val="00CD4D96"/>
    <w:rsid w:val="00D25B67"/>
    <w:rsid w:val="00D36D82"/>
    <w:rsid w:val="00DA2FB3"/>
    <w:rsid w:val="00DB1C00"/>
    <w:rsid w:val="00DD710D"/>
    <w:rsid w:val="00E24D67"/>
    <w:rsid w:val="00E331FF"/>
    <w:rsid w:val="00E6260B"/>
    <w:rsid w:val="00E87B4B"/>
    <w:rsid w:val="00EA72E0"/>
    <w:rsid w:val="00ED53D0"/>
    <w:rsid w:val="00EF60F0"/>
    <w:rsid w:val="00F12B7B"/>
    <w:rsid w:val="00F367CB"/>
    <w:rsid w:val="00F44579"/>
    <w:rsid w:val="00F92A08"/>
    <w:rsid w:val="00F95425"/>
    <w:rsid w:val="00FC14B8"/>
    <w:rsid w:val="00FE3851"/>
    <w:rsid w:val="223A052A"/>
  </w:rsids>
  <m:mathPr>
    <m:mathFont m:val="Cambria Math"/>
    <m:brkBin m:val="before"/>
    <m:brkBinSub m:val="--"/>
    <m:smallFrac m:val="0"/>
    <m:dispDef/>
    <m:lMargin m:val="0"/>
    <m:rMargin m:val="0"/>
    <m:defJc m:val="centerGroup"/>
    <m:wrapIndent m:val="1440"/>
    <m:intLim m:val="subSup"/>
    <m:naryLim m:val="undOvr"/>
  </m:mathPr>
  <w:themeFontLang w:val="en-US" w:eastAsia="zh-CN" w:bidi="te-I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SimSu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Calibri" w:cs="SimSun"/>
      <w:sz w:val="22"/>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9"/>
    <w:semiHidden/>
    <w:unhideWhenUsed/>
    <w:uiPriority w:val="99"/>
    <w:pPr>
      <w:spacing w:after="0" w:line="240" w:lineRule="auto"/>
    </w:pPr>
    <w:rPr>
      <w:rFonts w:ascii="Tahoma" w:hAnsi="Tahoma" w:cs="Tahoma"/>
      <w:sz w:val="16"/>
      <w:szCs w:val="16"/>
    </w:rPr>
  </w:style>
  <w:style w:type="character" w:styleId="5">
    <w:name w:val="Hyperlink"/>
    <w:basedOn w:val="2"/>
    <w:uiPriority w:val="99"/>
    <w:rPr>
      <w:color w:val="0563C1"/>
      <w:u w:val="single"/>
    </w:rPr>
  </w:style>
  <w:style w:type="paragraph" w:styleId="6">
    <w:name w:val="List Paragraph"/>
    <w:basedOn w:val="1"/>
    <w:qFormat/>
    <w:uiPriority w:val="34"/>
    <w:pPr>
      <w:ind w:left="720"/>
      <w:contextualSpacing/>
    </w:pPr>
  </w:style>
  <w:style w:type="paragraph" w:styleId="7">
    <w:name w:val="No Spacing"/>
    <w:qFormat/>
    <w:uiPriority w:val="0"/>
    <w:pPr>
      <w:suppressAutoHyphens/>
      <w:spacing w:after="0" w:line="240" w:lineRule="auto"/>
      <w:jc w:val="both"/>
    </w:pPr>
    <w:rPr>
      <w:rFonts w:ascii="Calibri" w:hAnsi="Calibri" w:eastAsia="Times New Roman" w:cs="Calibri"/>
      <w:sz w:val="22"/>
      <w:szCs w:val="22"/>
      <w:lang w:val="en-US" w:eastAsia="ar-SA" w:bidi="ar-SA"/>
    </w:rPr>
  </w:style>
  <w:style w:type="paragraph" w:customStyle="1" w:styleId="8">
    <w:name w:val="Normal1"/>
    <w:uiPriority w:val="99"/>
    <w:pPr>
      <w:spacing w:after="0" w:line="240" w:lineRule="auto"/>
    </w:pPr>
    <w:rPr>
      <w:rFonts w:ascii="Times New Roman" w:hAnsi="Times New Roman" w:eastAsia="Times New Roman" w:cs="Times New Roman"/>
      <w:color w:val="000000"/>
      <w:sz w:val="20"/>
      <w:szCs w:val="22"/>
      <w:lang w:val="en-US" w:eastAsia="en-US" w:bidi="ar-SA"/>
    </w:rPr>
  </w:style>
  <w:style w:type="character" w:customStyle="1" w:styleId="9">
    <w:name w:val="Document Map Char"/>
    <w:basedOn w:val="2"/>
    <w:link w:val="4"/>
    <w:semiHidden/>
    <w:uiPriority w:val="99"/>
    <w:rPr>
      <w:rFonts w:ascii="Tahoma" w:hAnsi="Tahoma" w:cs="Tahoma"/>
      <w:sz w:val="16"/>
      <w:szCs w:val="16"/>
      <w:lang w:val="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https://rdxfootmark.naukri.com/v2/track/openCv?trackingInfo=003db0d6d74c354662c7646ee79de42b134f530e18705c4458440321091b5b58110d13001342515a004356014b4450530401195c1333471b1b111040505f09574b011503504e1c180c571833471b1b0b154151550e4d584b50535a4f162e024b4340010143071944095400551b135b105516155c5c00031c120842501442095b5d5518120a10031753444f4a081e0103030617475f580c504c170a034e6%26docType=docx" TargetMode="Externa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DC62F56-2B68-4695-9889-C6A9331F1CD6}">
  <ds:schemaRefs/>
</ds:datastoreItem>
</file>

<file path=docProps/app.xml><?xml version="1.0" encoding="utf-8"?>
<Properties xmlns="http://schemas.openxmlformats.org/officeDocument/2006/extended-properties" xmlns:vt="http://schemas.openxmlformats.org/officeDocument/2006/docPropsVTypes">
  <Template>Normal</Template>
  <Company>Vodafone</Company>
  <Pages>4</Pages>
  <Words>1151</Words>
  <Characters>6562</Characters>
  <Lines>54</Lines>
  <Paragraphs>15</Paragraphs>
  <TotalTime>37</TotalTime>
  <ScaleCrop>false</ScaleCrop>
  <LinksUpToDate>false</LinksUpToDate>
  <CharactersWithSpaces>7698</CharactersWithSpaces>
  <Application>WPS Office_11.2.0.11440_F1E327BC-269C-435d-A152-05C5408002CA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2022-12-19T10:26:00Z</dcterms:created>
  <dc:creator>Dharma</dc:creator>
  <cp:lastModifiedBy>Sreedhar Reddy</cp:lastModifiedBy>
  <dcterms:modified xsi:type="dcterms:W3CDTF">2022-12-19T13:12:45Z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114660DD0222433EA93AAE2497E1EE38</vt:lpwstr>
  </property>
</Properties>
</file>